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932BE" w:rsidRPr="00AF72F5" w:rsidRDefault="00F932BE" w:rsidP="00F932BE">
      <w:pPr>
        <w:pBdr>
          <w:bottom w:val="single" w:sz="4" w:space="1" w:color="auto"/>
        </w:pBdr>
        <w:rPr>
          <w:rFonts w:asciiTheme="minorHAnsi" w:hAnsiTheme="minorHAnsi"/>
          <w:b/>
          <w:color w:val="365F91" w:themeColor="accent1" w:themeShade="BF"/>
          <w:sz w:val="32"/>
          <w:szCs w:val="32"/>
          <w:lang w:val="el-GR"/>
        </w:rPr>
      </w:pPr>
      <w:r w:rsidRPr="00F932BE">
        <w:rPr>
          <w:rFonts w:asciiTheme="minorHAnsi" w:hAnsiTheme="minorHAnsi"/>
          <w:b/>
          <w:color w:val="365F91" w:themeColor="accent1" w:themeShade="BF"/>
          <w:sz w:val="32"/>
          <w:szCs w:val="32"/>
          <w:lang w:val="el-GR"/>
        </w:rPr>
        <w:t xml:space="preserve">ΠΑΡΑΡΤΗΜΑ </w:t>
      </w:r>
      <w:r w:rsidR="002A07FB">
        <w:rPr>
          <w:rFonts w:asciiTheme="minorHAnsi" w:hAnsiTheme="minorHAnsi"/>
          <w:b/>
          <w:color w:val="365F91" w:themeColor="accent1" w:themeShade="BF"/>
          <w:sz w:val="32"/>
          <w:szCs w:val="32"/>
          <w:lang w:val="el-GR"/>
        </w:rPr>
        <w:t>Β</w:t>
      </w:r>
      <w:r w:rsidRPr="00F932BE">
        <w:rPr>
          <w:rFonts w:asciiTheme="minorHAnsi" w:hAnsiTheme="minorHAnsi"/>
          <w:b/>
          <w:color w:val="365F91" w:themeColor="accent1" w:themeShade="BF"/>
          <w:sz w:val="32"/>
          <w:szCs w:val="32"/>
          <w:lang w:val="el-GR"/>
        </w:rPr>
        <w:t xml:space="preserve">’ – </w:t>
      </w:r>
      <w:r w:rsidR="002A07FB">
        <w:rPr>
          <w:rFonts w:asciiTheme="minorHAnsi" w:hAnsiTheme="minorHAnsi"/>
          <w:b/>
          <w:color w:val="365F91" w:themeColor="accent1" w:themeShade="BF"/>
          <w:sz w:val="32"/>
          <w:szCs w:val="32"/>
          <w:lang w:val="el-GR"/>
        </w:rPr>
        <w:t>ΤΕΥΔ</w:t>
      </w:r>
    </w:p>
    <w:p w:rsidR="00BD421D" w:rsidRPr="0081375A" w:rsidRDefault="00BD421D" w:rsidP="007F6A08">
      <w:pPr>
        <w:rPr>
          <w:lang w:val="el-GR"/>
        </w:rPr>
      </w:pPr>
    </w:p>
    <w:p w:rsidR="00D815C1" w:rsidRPr="0081375A" w:rsidRDefault="00D815C1" w:rsidP="00D815C1">
      <w:pPr>
        <w:tabs>
          <w:tab w:val="left" w:pos="1687"/>
          <w:tab w:val="center" w:pos="4422"/>
        </w:tabs>
        <w:jc w:val="left"/>
        <w:rPr>
          <w:b/>
          <w:bCs/>
          <w:sz w:val="24"/>
          <w:lang w:val="el-GR"/>
        </w:rPr>
      </w:pPr>
      <w:r w:rsidRPr="0081375A">
        <w:rPr>
          <w:b/>
          <w:bCs/>
          <w:lang w:val="el-GR"/>
        </w:rPr>
        <w:tab/>
      </w:r>
      <w:r w:rsidRPr="0081375A">
        <w:rPr>
          <w:b/>
          <w:bCs/>
          <w:lang w:val="el-GR"/>
        </w:rPr>
        <w:tab/>
        <w:t xml:space="preserve">ΤΥΠΟΠΟΙΗΜΕΝΟ ΕΝΤΥΠΟ ΥΠΕΥΘΥΝΗΣ ΔΗΛΩΣΗΣ </w:t>
      </w:r>
      <w:r w:rsidRPr="0081375A">
        <w:rPr>
          <w:b/>
          <w:bCs/>
          <w:sz w:val="24"/>
          <w:lang w:val="el-GR"/>
        </w:rPr>
        <w:t>(</w:t>
      </w:r>
      <w:r w:rsidRPr="0081375A">
        <w:rPr>
          <w:b/>
          <w:bCs/>
          <w:sz w:val="24"/>
        </w:rPr>
        <w:t>TE</w:t>
      </w:r>
      <w:r w:rsidRPr="0081375A">
        <w:rPr>
          <w:b/>
          <w:bCs/>
          <w:sz w:val="24"/>
          <w:lang w:val="el-GR"/>
        </w:rPr>
        <w:t>ΥΔ)</w:t>
      </w:r>
    </w:p>
    <w:p w:rsidR="00D815C1" w:rsidRPr="0081375A" w:rsidRDefault="00D815C1" w:rsidP="00D815C1">
      <w:pPr>
        <w:jc w:val="center"/>
        <w:rPr>
          <w:rFonts w:eastAsia="Calibri"/>
          <w:b/>
          <w:bCs/>
          <w:sz w:val="24"/>
          <w:u w:val="single"/>
          <w:lang w:val="el-GR"/>
        </w:rPr>
      </w:pPr>
      <w:r w:rsidRPr="0081375A">
        <w:rPr>
          <w:b/>
          <w:bCs/>
          <w:sz w:val="24"/>
          <w:lang w:val="el-GR"/>
        </w:rPr>
        <w:t>[άρθρου 79 παρ. 4 ν. 4412/2016 (Α 147)]</w:t>
      </w:r>
    </w:p>
    <w:p w:rsidR="00D815C1" w:rsidRPr="0081375A" w:rsidRDefault="00D815C1" w:rsidP="00D815C1">
      <w:pPr>
        <w:jc w:val="center"/>
        <w:rPr>
          <w:lang w:val="el-GR"/>
        </w:rPr>
      </w:pPr>
      <w:r w:rsidRPr="0081375A">
        <w:rPr>
          <w:rFonts w:eastAsia="Calibri"/>
          <w:b/>
          <w:bCs/>
          <w:sz w:val="24"/>
          <w:u w:val="single"/>
          <w:lang w:val="el-GR"/>
        </w:rPr>
        <w:t xml:space="preserve"> για διαδικασίες σύναψης δημόσιας σύμβασης κάτω των ορίων των οδηγιών</w:t>
      </w:r>
    </w:p>
    <w:p w:rsidR="00D815C1" w:rsidRPr="0081375A" w:rsidRDefault="00D815C1" w:rsidP="00D815C1">
      <w:pPr>
        <w:jc w:val="center"/>
        <w:rPr>
          <w:b/>
          <w:bCs/>
          <w:lang w:val="el-GR"/>
        </w:rPr>
      </w:pPr>
      <w:r w:rsidRPr="0081375A">
        <w:rPr>
          <w:b/>
          <w:bCs/>
          <w:u w:val="single"/>
          <w:lang w:val="el-GR"/>
        </w:rPr>
        <w:t>Μέρος Ι: Πληροφορίες σχετικά με την αναθέτουσα αρχή/αναθέτοντα φορέα</w:t>
      </w:r>
      <w:r w:rsidRPr="0081375A">
        <w:rPr>
          <w:rStyle w:val="ac"/>
          <w:b/>
          <w:bCs/>
          <w:u w:val="single"/>
        </w:rPr>
        <w:endnoteReference w:id="2"/>
      </w:r>
      <w:r w:rsidRPr="0081375A">
        <w:rPr>
          <w:b/>
          <w:bCs/>
          <w:u w:val="single"/>
          <w:lang w:val="el-GR"/>
        </w:rPr>
        <w:t xml:space="preserve">  και τη διαδικασία ανάθεσης</w:t>
      </w:r>
    </w:p>
    <w:p w:rsidR="00D815C1" w:rsidRPr="0081375A" w:rsidRDefault="00D815C1" w:rsidP="00D815C1">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81375A">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D815C1" w:rsidRPr="0034600A" w:rsidTr="001F79D2">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D815C1" w:rsidRPr="0081375A" w:rsidRDefault="00D815C1" w:rsidP="001F79D2">
            <w:pPr>
              <w:spacing w:after="0"/>
              <w:rPr>
                <w:lang w:val="el-GR"/>
              </w:rPr>
            </w:pPr>
            <w:r w:rsidRPr="0081375A">
              <w:rPr>
                <w:b/>
                <w:bCs/>
                <w:lang w:val="el-GR"/>
              </w:rPr>
              <w:t>Α: Ονομασία, διεύθυνση και στοιχεία επικοινωνίας της αναθέτουσας αρχής (αα)/ αναθέτοντα φορέα (αφ)</w:t>
            </w:r>
          </w:p>
          <w:p w:rsidR="00D815C1" w:rsidRPr="0081375A" w:rsidRDefault="00D815C1" w:rsidP="001F79D2">
            <w:pPr>
              <w:spacing w:after="0"/>
              <w:rPr>
                <w:lang w:val="el-GR"/>
              </w:rPr>
            </w:pPr>
            <w:r w:rsidRPr="0081375A">
              <w:rPr>
                <w:lang w:val="el-GR"/>
              </w:rPr>
              <w:t>- Ονομασία: ΔΗΜΟΣ ΠΕΛΛΑΣ</w:t>
            </w:r>
          </w:p>
          <w:p w:rsidR="00D815C1" w:rsidRPr="0081375A" w:rsidRDefault="00D815C1" w:rsidP="001F79D2">
            <w:pPr>
              <w:spacing w:after="0"/>
              <w:rPr>
                <w:lang w:val="el-GR"/>
              </w:rPr>
            </w:pPr>
            <w:r w:rsidRPr="0081375A">
              <w:rPr>
                <w:lang w:val="el-GR"/>
              </w:rPr>
              <w:t>- Κωδικός  Αναθέτουσας Αρχής / Αναθέτοντα Φορέα ΚΗΜΔΗΣ : 6244</w:t>
            </w:r>
          </w:p>
          <w:p w:rsidR="00D815C1" w:rsidRPr="0081375A" w:rsidRDefault="00D815C1" w:rsidP="001F79D2">
            <w:pPr>
              <w:spacing w:after="0"/>
              <w:rPr>
                <w:lang w:val="el-GR"/>
              </w:rPr>
            </w:pPr>
            <w:r w:rsidRPr="0081375A">
              <w:rPr>
                <w:lang w:val="el-GR"/>
              </w:rPr>
              <w:t>- Ταχυδρομική διεύθυνση / Πόλη / Ταχ. Κωδικός: ΕΘΝ.ΑΝΤΙΣΤΑΣΗΣ&amp;ΧΑΤΖΗΔΗΜΗΤΡΙΟΥ, ΓΙΑΝΝΙΤΣΑ,58100</w:t>
            </w:r>
          </w:p>
          <w:p w:rsidR="00D815C1" w:rsidRPr="0081375A" w:rsidRDefault="00D815C1" w:rsidP="001F79D2">
            <w:pPr>
              <w:spacing w:after="0"/>
              <w:rPr>
                <w:lang w:val="el-GR"/>
              </w:rPr>
            </w:pPr>
            <w:r w:rsidRPr="0081375A">
              <w:rPr>
                <w:lang w:val="el-GR"/>
              </w:rPr>
              <w:t xml:space="preserve">- Αρμόδιος για πληροφορίες: </w:t>
            </w:r>
            <w:r w:rsidR="009F1BF4">
              <w:rPr>
                <w:lang w:val="el-GR"/>
              </w:rPr>
              <w:t>Εμμανουηλίδης Ευλάμπιος</w:t>
            </w:r>
          </w:p>
          <w:p w:rsidR="00D815C1" w:rsidRPr="0081375A" w:rsidRDefault="00D815C1" w:rsidP="001F79D2">
            <w:pPr>
              <w:spacing w:after="0"/>
              <w:rPr>
                <w:lang w:val="el-GR"/>
              </w:rPr>
            </w:pPr>
            <w:r w:rsidRPr="0081375A">
              <w:rPr>
                <w:lang w:val="el-GR"/>
              </w:rPr>
              <w:t>- Τηλέφωνο: 2382350833</w:t>
            </w:r>
          </w:p>
          <w:p w:rsidR="00D815C1" w:rsidRPr="0081375A" w:rsidRDefault="00D815C1" w:rsidP="001F79D2">
            <w:pPr>
              <w:spacing w:after="0"/>
              <w:rPr>
                <w:lang w:val="el-GR"/>
              </w:rPr>
            </w:pPr>
            <w:r w:rsidRPr="0081375A">
              <w:rPr>
                <w:lang w:val="el-GR"/>
              </w:rPr>
              <w:t xml:space="preserve">- Ηλ. ταχυδρομείο: </w:t>
            </w:r>
            <w:r w:rsidR="009F1BF4">
              <w:rPr>
                <w:lang w:val="en-US"/>
              </w:rPr>
              <w:t>lampis</w:t>
            </w:r>
            <w:r w:rsidRPr="0081375A">
              <w:rPr>
                <w:lang w:val="el-GR"/>
              </w:rPr>
              <w:t>@</w:t>
            </w:r>
            <w:r w:rsidRPr="0081375A">
              <w:rPr>
                <w:lang w:val="en-US"/>
              </w:rPr>
              <w:t>giannitsa</w:t>
            </w:r>
            <w:r w:rsidRPr="0081375A">
              <w:rPr>
                <w:lang w:val="el-GR"/>
              </w:rPr>
              <w:t>.</w:t>
            </w:r>
            <w:r w:rsidRPr="0081375A">
              <w:rPr>
                <w:lang w:val="en-US"/>
              </w:rPr>
              <w:t>gr</w:t>
            </w:r>
          </w:p>
          <w:p w:rsidR="00D815C1" w:rsidRPr="0081375A" w:rsidRDefault="00D815C1" w:rsidP="001F79D2">
            <w:pPr>
              <w:spacing w:after="0"/>
              <w:rPr>
                <w:lang w:val="el-GR"/>
              </w:rPr>
            </w:pPr>
            <w:r w:rsidRPr="0081375A">
              <w:rPr>
                <w:lang w:val="el-GR"/>
              </w:rPr>
              <w:t>- Διεύθυνση στο Διαδίκτυο (διεύθυνση δικτυακού τόπου) (</w:t>
            </w:r>
            <w:r w:rsidRPr="0081375A">
              <w:rPr>
                <w:i/>
                <w:lang w:val="el-GR"/>
              </w:rPr>
              <w:t>εάν υπάρχει</w:t>
            </w:r>
            <w:r w:rsidRPr="0081375A">
              <w:rPr>
                <w:lang w:val="el-GR"/>
              </w:rPr>
              <w:t xml:space="preserve">): </w:t>
            </w:r>
            <w:r w:rsidRPr="0081375A">
              <w:rPr>
                <w:lang w:val="en-US"/>
              </w:rPr>
              <w:t>www</w:t>
            </w:r>
            <w:r w:rsidRPr="0081375A">
              <w:rPr>
                <w:lang w:val="el-GR"/>
              </w:rPr>
              <w:t>.</w:t>
            </w:r>
            <w:r w:rsidRPr="0081375A">
              <w:rPr>
                <w:lang w:val="en-US"/>
              </w:rPr>
              <w:t>giannitsa</w:t>
            </w:r>
            <w:r w:rsidRPr="0081375A">
              <w:rPr>
                <w:lang w:val="el-GR"/>
              </w:rPr>
              <w:t>.</w:t>
            </w:r>
            <w:r w:rsidRPr="0081375A">
              <w:rPr>
                <w:lang w:val="en-US"/>
              </w:rPr>
              <w:t>gr</w:t>
            </w:r>
          </w:p>
        </w:tc>
      </w:tr>
      <w:tr w:rsidR="00D815C1" w:rsidRPr="0034600A" w:rsidTr="001F79D2">
        <w:trPr>
          <w:jc w:val="center"/>
        </w:trPr>
        <w:tc>
          <w:tcPr>
            <w:tcW w:w="8954" w:type="dxa"/>
            <w:tcBorders>
              <w:left w:val="single" w:sz="1" w:space="0" w:color="000000"/>
              <w:bottom w:val="single" w:sz="1" w:space="0" w:color="000000"/>
              <w:right w:val="single" w:sz="1" w:space="0" w:color="000000"/>
            </w:tcBorders>
            <w:shd w:val="clear" w:color="auto" w:fill="B2B2B2"/>
          </w:tcPr>
          <w:p w:rsidR="00D815C1" w:rsidRPr="0081375A" w:rsidRDefault="00D815C1" w:rsidP="001F79D2">
            <w:pPr>
              <w:spacing w:after="0"/>
              <w:rPr>
                <w:lang w:val="el-GR"/>
              </w:rPr>
            </w:pPr>
            <w:r w:rsidRPr="0081375A">
              <w:rPr>
                <w:b/>
                <w:bCs/>
                <w:lang w:val="el-GR"/>
              </w:rPr>
              <w:t>Β: Πληροφορίες σχετικά με τη διαδικασία σύναψης σύμβασης</w:t>
            </w:r>
          </w:p>
          <w:p w:rsidR="00D815C1" w:rsidRPr="0081375A" w:rsidRDefault="00D815C1" w:rsidP="001F79D2">
            <w:pPr>
              <w:spacing w:after="0"/>
              <w:rPr>
                <w:lang w:val="el-GR"/>
              </w:rPr>
            </w:pPr>
            <w:r w:rsidRPr="0081375A">
              <w:rPr>
                <w:lang w:val="el-GR"/>
              </w:rPr>
              <w:t xml:space="preserve">- Τίτλος ή σύντομη περιγραφή της δημόσιας σύμβασης (συμπεριλαμβανομένου του σχετικού </w:t>
            </w:r>
            <w:r w:rsidRPr="0081375A">
              <w:rPr>
                <w:lang w:val="en-US"/>
              </w:rPr>
              <w:t>CPV</w:t>
            </w:r>
            <w:r w:rsidRPr="0081375A">
              <w:rPr>
                <w:lang w:val="el-GR"/>
              </w:rPr>
              <w:t xml:space="preserve">): </w:t>
            </w:r>
            <w:r w:rsidR="009F1BF4" w:rsidRPr="009F1BF4">
              <w:rPr>
                <w:rFonts w:asciiTheme="minorHAnsi" w:hAnsiTheme="minorHAnsi" w:cs="Arial"/>
                <w:spacing w:val="6"/>
                <w:sz w:val="24"/>
                <w:lang w:val="el-GR" w:eastAsia="el-GR" w:bidi="he-IL"/>
              </w:rPr>
              <w:t>προμήθεια και επισκευή ελαστικών για την κάλυψη των αναγκών των οχημάτων του Δήμου Πέλλας για την περίοδο 2018-2019</w:t>
            </w:r>
            <w:r w:rsidRPr="0081375A">
              <w:rPr>
                <w:lang w:val="el-GR"/>
              </w:rPr>
              <w:t>.</w:t>
            </w:r>
            <w:r w:rsidR="00130E48" w:rsidRPr="00130E48">
              <w:rPr>
                <w:lang w:val="el-GR"/>
              </w:rPr>
              <w:t xml:space="preserve"> </w:t>
            </w:r>
            <w:r w:rsidRPr="0081375A">
              <w:rPr>
                <w:lang w:val="el-GR"/>
              </w:rPr>
              <w:t>(</w:t>
            </w:r>
            <w:r w:rsidRPr="0081375A">
              <w:rPr>
                <w:lang w:val="en-US"/>
              </w:rPr>
              <w:t>CPV</w:t>
            </w:r>
            <w:r w:rsidRPr="0081375A">
              <w:rPr>
                <w:lang w:val="el-GR"/>
              </w:rPr>
              <w:t>):</w:t>
            </w:r>
            <w:r w:rsidR="009F1BF4">
              <w:rPr>
                <w:sz w:val="24"/>
                <w:lang w:val="el-GR" w:eastAsia="el-GR"/>
              </w:rPr>
              <w:t xml:space="preserve"> 34350000-5, 50116500-6</w:t>
            </w:r>
          </w:p>
          <w:p w:rsidR="00D815C1" w:rsidRPr="0081375A" w:rsidRDefault="00D815C1" w:rsidP="001F79D2">
            <w:pPr>
              <w:spacing w:after="0"/>
              <w:rPr>
                <w:lang w:val="el-GR"/>
              </w:rPr>
            </w:pPr>
            <w:r w:rsidRPr="0081375A">
              <w:rPr>
                <w:lang w:val="el-GR"/>
              </w:rPr>
              <w:t>- Κωδικός στο ΚΗΜΔΗΣ: 6244</w:t>
            </w:r>
          </w:p>
          <w:p w:rsidR="00D815C1" w:rsidRPr="0081375A" w:rsidRDefault="00D815C1" w:rsidP="001F79D2">
            <w:pPr>
              <w:spacing w:after="0"/>
              <w:rPr>
                <w:lang w:val="el-GR"/>
              </w:rPr>
            </w:pPr>
            <w:r w:rsidRPr="0081375A">
              <w:rPr>
                <w:lang w:val="el-GR"/>
              </w:rPr>
              <w:t>- Η σύμβαση αναφέρεται σε έργα, προμήθειες, ή υπηρεσίες : ΠΡΟΜΗΘΕΙΕΣ</w:t>
            </w:r>
            <w:r w:rsidR="0034600A">
              <w:rPr>
                <w:lang w:val="el-GR"/>
              </w:rPr>
              <w:t xml:space="preserve"> και ΥΠΗΡΕΣΙΕΣ</w:t>
            </w:r>
          </w:p>
          <w:p w:rsidR="00D815C1" w:rsidRPr="0081375A" w:rsidRDefault="00D815C1" w:rsidP="001F79D2">
            <w:pPr>
              <w:spacing w:after="0"/>
              <w:rPr>
                <w:lang w:val="el-GR"/>
              </w:rPr>
            </w:pPr>
            <w:r w:rsidRPr="0081375A">
              <w:rPr>
                <w:lang w:val="el-GR"/>
              </w:rPr>
              <w:t>- Εφόσον υφίστανται, ένδειξη ύπαρξης σχετικών τμημάτων : [……]</w:t>
            </w:r>
          </w:p>
          <w:p w:rsidR="00D815C1" w:rsidRPr="0081375A" w:rsidRDefault="00D815C1" w:rsidP="001F79D2">
            <w:pPr>
              <w:spacing w:after="0"/>
              <w:rPr>
                <w:lang w:val="el-GR"/>
              </w:rPr>
            </w:pPr>
            <w:r w:rsidRPr="0081375A">
              <w:rPr>
                <w:lang w:val="el-GR"/>
              </w:rPr>
              <w:t>- Αριθμός αναφοράς που αποδίδεται στον φάκελο από την αναθέτουσα αρχή (</w:t>
            </w:r>
            <w:r w:rsidRPr="0081375A">
              <w:rPr>
                <w:i/>
                <w:lang w:val="el-GR"/>
              </w:rPr>
              <w:t>εάν υπάρχει</w:t>
            </w:r>
            <w:r w:rsidRPr="0081375A">
              <w:rPr>
                <w:lang w:val="el-GR"/>
              </w:rPr>
              <w:t>): [……]</w:t>
            </w:r>
          </w:p>
        </w:tc>
      </w:tr>
    </w:tbl>
    <w:p w:rsidR="00D815C1" w:rsidRPr="0081375A" w:rsidRDefault="00D815C1" w:rsidP="00D815C1">
      <w:pPr>
        <w:rPr>
          <w:lang w:val="el-GR"/>
        </w:rPr>
      </w:pPr>
    </w:p>
    <w:p w:rsidR="00D815C1" w:rsidRPr="0081375A" w:rsidRDefault="00D815C1" w:rsidP="00D815C1">
      <w:pPr>
        <w:shd w:val="clear" w:color="auto" w:fill="B2B2B2"/>
        <w:rPr>
          <w:b/>
          <w:bCs/>
          <w:u w:val="single"/>
          <w:lang w:val="el-GR"/>
        </w:rPr>
      </w:pPr>
      <w:r w:rsidRPr="0081375A">
        <w:rPr>
          <w:lang w:val="el-GR"/>
        </w:rPr>
        <w:t>ΟΛΕΣ ΟΙ ΥΠΟΛΟΙΠΕΣ ΠΛΗΡΟΦΟΡΙΕΣ ΣΕ ΚΑΘΕ ΕΝΟΤΗΤΑ ΤΟΥ ΤΕΥΔ ΘΑ ΠΡΕΠΕΙ ΝΑ ΣΥΜΠΛΗΡΩΘΟΥΝ ΑΠΟ ΤΟΝ ΟΙΚΟΝΟΜΙΚΟ ΦΟΡΕΑ</w:t>
      </w:r>
    </w:p>
    <w:p w:rsidR="00D815C1" w:rsidRPr="0081375A" w:rsidRDefault="00D815C1" w:rsidP="00D815C1">
      <w:pPr>
        <w:pageBreakBefore/>
        <w:jc w:val="center"/>
        <w:rPr>
          <w:b/>
          <w:bCs/>
          <w:lang w:val="el-GR"/>
        </w:rPr>
      </w:pPr>
      <w:r w:rsidRPr="0081375A">
        <w:rPr>
          <w:b/>
          <w:bCs/>
          <w:u w:val="single"/>
          <w:lang w:val="el-GR"/>
        </w:rPr>
        <w:lastRenderedPageBreak/>
        <w:t xml:space="preserve">Μέρος </w:t>
      </w:r>
      <w:r w:rsidRPr="0081375A">
        <w:rPr>
          <w:b/>
          <w:bCs/>
          <w:u w:val="single"/>
        </w:rPr>
        <w:t>II</w:t>
      </w:r>
      <w:r w:rsidRPr="0081375A">
        <w:rPr>
          <w:b/>
          <w:bCs/>
          <w:u w:val="single"/>
          <w:lang w:val="el-GR"/>
        </w:rPr>
        <w:t>: Πληροφορίες σχετικά με τον οικονομικό φορέα</w:t>
      </w:r>
    </w:p>
    <w:p w:rsidR="00D815C1" w:rsidRPr="0081375A" w:rsidRDefault="00D815C1" w:rsidP="00D815C1">
      <w:pPr>
        <w:jc w:val="center"/>
        <w:rPr>
          <w:b/>
          <w:i/>
          <w:lang w:val="el-GR"/>
        </w:rPr>
      </w:pPr>
      <w:r w:rsidRPr="0081375A">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before="120" w:after="0"/>
              <w:rPr>
                <w:b/>
                <w:i/>
              </w:rPr>
            </w:pPr>
            <w:r w:rsidRPr="0081375A">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rPr>
                <w:b/>
                <w:i/>
              </w:rPr>
            </w:pPr>
            <w:r w:rsidRPr="0081375A">
              <w:rPr>
                <w:b/>
                <w:i/>
              </w:rPr>
              <w:t>Απάντηση:</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pPr>
            <w:r w:rsidRPr="0081375A">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   ]</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lang w:val="el-GR"/>
              </w:rPr>
              <w:t>Αριθμός φορολογικού μητρώου (ΑΦΜ):</w:t>
            </w:r>
          </w:p>
          <w:p w:rsidR="00D815C1" w:rsidRPr="0081375A" w:rsidRDefault="00D815C1" w:rsidP="001F79D2">
            <w:pPr>
              <w:spacing w:after="0"/>
              <w:rPr>
                <w:lang w:val="el-GR"/>
              </w:rPr>
            </w:pPr>
            <w:r w:rsidRPr="0081375A">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   ]</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pPr>
            <w:r w:rsidRPr="0081375A">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w:t>
            </w:r>
          </w:p>
        </w:tc>
      </w:tr>
      <w:tr w:rsidR="00D815C1" w:rsidRPr="0081375A" w:rsidTr="001F79D2">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hd w:val="clear" w:color="auto" w:fill="FFFFFF"/>
              <w:spacing w:after="0"/>
              <w:rPr>
                <w:lang w:val="el-GR"/>
              </w:rPr>
            </w:pPr>
            <w:r w:rsidRPr="0081375A">
              <w:rPr>
                <w:lang w:val="el-GR"/>
              </w:rPr>
              <w:t>Αρμόδιος ή αρμόδιοι</w:t>
            </w:r>
            <w:r w:rsidRPr="0081375A">
              <w:rPr>
                <w:rStyle w:val="a4"/>
              </w:rPr>
              <w:endnoteReference w:id="3"/>
            </w:r>
            <w:r w:rsidRPr="0081375A">
              <w:rPr>
                <w:rStyle w:val="a4"/>
                <w:lang w:val="el-GR"/>
              </w:rPr>
              <w:t xml:space="preserve"> </w:t>
            </w:r>
            <w:r w:rsidRPr="0081375A">
              <w:rPr>
                <w:lang w:val="el-GR"/>
              </w:rPr>
              <w:t>:</w:t>
            </w:r>
          </w:p>
          <w:p w:rsidR="00D815C1" w:rsidRPr="0081375A" w:rsidRDefault="00D815C1" w:rsidP="001F79D2">
            <w:pPr>
              <w:spacing w:after="0"/>
              <w:rPr>
                <w:lang w:val="el-GR"/>
              </w:rPr>
            </w:pPr>
            <w:r w:rsidRPr="0081375A">
              <w:rPr>
                <w:lang w:val="el-GR"/>
              </w:rPr>
              <w:t>Τηλέφωνο:</w:t>
            </w:r>
          </w:p>
          <w:p w:rsidR="00D815C1" w:rsidRPr="0081375A" w:rsidRDefault="00D815C1" w:rsidP="001F79D2">
            <w:pPr>
              <w:spacing w:after="0"/>
              <w:rPr>
                <w:lang w:val="el-GR"/>
              </w:rPr>
            </w:pPr>
            <w:r w:rsidRPr="0081375A">
              <w:rPr>
                <w:lang w:val="el-GR"/>
              </w:rPr>
              <w:t>Ηλ. ταχυδρομείο:</w:t>
            </w:r>
          </w:p>
          <w:p w:rsidR="00D815C1" w:rsidRPr="0081375A" w:rsidRDefault="00D815C1" w:rsidP="001F79D2">
            <w:pPr>
              <w:spacing w:after="0"/>
              <w:rPr>
                <w:lang w:val="el-GR"/>
              </w:rPr>
            </w:pPr>
            <w:r w:rsidRPr="0081375A">
              <w:rPr>
                <w:lang w:val="el-GR"/>
              </w:rPr>
              <w:t>Διεύθυνση στο Διαδίκτυο (διεύθυνση δικτυακού τόπου) (</w:t>
            </w:r>
            <w:r w:rsidRPr="0081375A">
              <w:rPr>
                <w:i/>
                <w:lang w:val="el-GR"/>
              </w:rPr>
              <w:t>εάν υπάρχει</w:t>
            </w:r>
            <w:r w:rsidRPr="00813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w:t>
            </w:r>
          </w:p>
          <w:p w:rsidR="00D815C1" w:rsidRPr="0081375A" w:rsidRDefault="00D815C1" w:rsidP="001F79D2">
            <w:pPr>
              <w:spacing w:after="0"/>
            </w:pPr>
            <w:r w:rsidRPr="0081375A">
              <w:t>[……]</w:t>
            </w:r>
          </w:p>
          <w:p w:rsidR="00D815C1" w:rsidRPr="0081375A" w:rsidRDefault="00D815C1" w:rsidP="001F79D2">
            <w:pPr>
              <w:spacing w:after="0"/>
            </w:pPr>
            <w:r w:rsidRPr="0081375A">
              <w:t>[……]</w:t>
            </w:r>
          </w:p>
          <w:p w:rsidR="00D815C1" w:rsidRPr="0081375A" w:rsidRDefault="00D815C1" w:rsidP="001F79D2">
            <w:pPr>
              <w:spacing w:after="0"/>
            </w:pPr>
            <w:r w:rsidRPr="0081375A">
              <w:t>[……]</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b/>
                <w:bCs/>
                <w:i/>
                <w:iCs/>
              </w:rPr>
            </w:pPr>
            <w:r w:rsidRPr="0081375A">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rPr>
                <w:b/>
                <w:bCs/>
                <w:i/>
                <w:iCs/>
              </w:rPr>
              <w:t>Απάντηση:</w:t>
            </w:r>
          </w:p>
        </w:tc>
      </w:tr>
      <w:tr w:rsidR="00D815C1" w:rsidRPr="0034600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lang w:val="el-GR"/>
              </w:rPr>
              <w:t>Ο οικονομικός φορέας είναι πολύ μικρή, μικρή ή μεσαία επιχείρηση</w:t>
            </w:r>
            <w:r w:rsidRPr="0081375A">
              <w:rPr>
                <w:rStyle w:val="a4"/>
              </w:rPr>
              <w:endnoteReference w:id="4"/>
            </w:r>
            <w:r w:rsidRPr="00813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napToGrid w:val="0"/>
              <w:spacing w:after="0"/>
              <w:rPr>
                <w:lang w:val="el-GR"/>
              </w:rPr>
            </w:pPr>
          </w:p>
        </w:tc>
      </w:tr>
      <w:tr w:rsidR="00D815C1" w:rsidRPr="0081375A" w:rsidTr="001F79D2">
        <w:trPr>
          <w:jc w:val="center"/>
        </w:trPr>
        <w:tc>
          <w:tcPr>
            <w:tcW w:w="4479" w:type="dxa"/>
            <w:tcBorders>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 Ναι [] Όχι [] Άνευ αντικειμένου</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b/>
                <w:lang w:val="el-GR"/>
              </w:rPr>
              <w:t>Εάν ναι</w:t>
            </w:r>
            <w:r w:rsidRPr="0081375A">
              <w:rPr>
                <w:lang w:val="el-GR"/>
              </w:rPr>
              <w:t>:</w:t>
            </w:r>
          </w:p>
          <w:p w:rsidR="00D815C1" w:rsidRPr="0081375A" w:rsidRDefault="00D815C1" w:rsidP="001F79D2">
            <w:pPr>
              <w:spacing w:after="0"/>
              <w:rPr>
                <w:lang w:val="el-GR"/>
              </w:rPr>
            </w:pPr>
            <w:r w:rsidRPr="0081375A">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81375A">
              <w:t>V</w:t>
            </w:r>
            <w:r w:rsidRPr="0081375A">
              <w:rPr>
                <w:lang w:val="el-GR"/>
              </w:rPr>
              <w:t xml:space="preserve"> κατά περίπτωση, και σε κάθε περίπτωση συμπληρώστε και υπογράψτε το μέρος </w:t>
            </w:r>
            <w:r w:rsidRPr="0081375A">
              <w:t>VI</w:t>
            </w:r>
            <w:r w:rsidRPr="0081375A">
              <w:rPr>
                <w:lang w:val="el-GR"/>
              </w:rPr>
              <w:t xml:space="preserve">. </w:t>
            </w:r>
          </w:p>
          <w:p w:rsidR="00D815C1" w:rsidRPr="0081375A" w:rsidRDefault="00D815C1" w:rsidP="001F79D2">
            <w:pPr>
              <w:spacing w:after="0"/>
              <w:rPr>
                <w:lang w:val="el-GR"/>
              </w:rPr>
            </w:pPr>
            <w:r w:rsidRPr="0081375A">
              <w:rPr>
                <w:lang w:val="el-GR"/>
              </w:rPr>
              <w:t>α) Αναφέρετε την ονομασία του καταλόγου ή του πιστοποιητικού και τον σχετικό αριθμό εγγραφής ή πιστοποίησης, κατά περίπτωση:</w:t>
            </w:r>
          </w:p>
          <w:p w:rsidR="00D815C1" w:rsidRPr="0081375A" w:rsidRDefault="00D815C1" w:rsidP="001F79D2">
            <w:pPr>
              <w:spacing w:after="0"/>
              <w:rPr>
                <w:lang w:val="el-GR"/>
              </w:rPr>
            </w:pPr>
            <w:r w:rsidRPr="0081375A">
              <w:rPr>
                <w:lang w:val="el-GR"/>
              </w:rPr>
              <w:t>β) Εάν το πιστοποιητικό εγγραφής ή η πιστοποίηση διατίθεται ηλεκτρονικά, αναφέρετε:</w:t>
            </w:r>
          </w:p>
          <w:p w:rsidR="00D815C1" w:rsidRPr="0081375A" w:rsidRDefault="00D815C1" w:rsidP="001F79D2">
            <w:pPr>
              <w:spacing w:after="0"/>
              <w:rPr>
                <w:lang w:val="el-GR"/>
              </w:rPr>
            </w:pPr>
            <w:r w:rsidRPr="0081375A">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81375A">
              <w:rPr>
                <w:rStyle w:val="a4"/>
              </w:rPr>
              <w:endnoteReference w:id="5"/>
            </w:r>
            <w:r w:rsidRPr="0081375A">
              <w:rPr>
                <w:lang w:val="el-GR"/>
              </w:rPr>
              <w:t>:</w:t>
            </w:r>
          </w:p>
          <w:p w:rsidR="00D815C1" w:rsidRPr="0081375A" w:rsidRDefault="00D815C1" w:rsidP="001F79D2">
            <w:pPr>
              <w:spacing w:after="0"/>
              <w:rPr>
                <w:b/>
                <w:lang w:val="el-GR"/>
              </w:rPr>
            </w:pPr>
            <w:r w:rsidRPr="0081375A">
              <w:rPr>
                <w:lang w:val="el-GR"/>
              </w:rPr>
              <w:t>δ) Η εγγραφή ή η πιστοποίηση καλύπτει όλα τα απαιτούμενα κριτήρια επιλογής;</w:t>
            </w:r>
          </w:p>
          <w:p w:rsidR="00D815C1" w:rsidRPr="0081375A" w:rsidRDefault="00D815C1" w:rsidP="001F79D2">
            <w:pPr>
              <w:spacing w:after="0"/>
              <w:rPr>
                <w:b/>
                <w:u w:val="single"/>
                <w:lang w:val="el-GR"/>
              </w:rPr>
            </w:pPr>
            <w:r w:rsidRPr="0081375A">
              <w:rPr>
                <w:b/>
                <w:lang w:val="el-GR"/>
              </w:rPr>
              <w:t>Εάν όχι:</w:t>
            </w:r>
          </w:p>
          <w:p w:rsidR="00D815C1" w:rsidRPr="0081375A" w:rsidRDefault="00D815C1" w:rsidP="001F79D2">
            <w:pPr>
              <w:spacing w:after="0"/>
              <w:rPr>
                <w:lang w:val="el-GR"/>
              </w:rPr>
            </w:pPr>
            <w:r w:rsidRPr="0081375A">
              <w:rPr>
                <w:b/>
                <w:u w:val="single"/>
                <w:lang w:val="el-GR"/>
              </w:rPr>
              <w:t xml:space="preserve">Επιπροσθέτως, συμπληρώστε τις πληροφορίες που λείπουν στο μέρος </w:t>
            </w:r>
            <w:r w:rsidRPr="0081375A">
              <w:rPr>
                <w:b/>
                <w:u w:val="single"/>
              </w:rPr>
              <w:t>IV</w:t>
            </w:r>
            <w:r w:rsidRPr="0081375A">
              <w:rPr>
                <w:b/>
                <w:u w:val="single"/>
                <w:lang w:val="el-GR"/>
              </w:rPr>
              <w:t>, ενότητες Α, Β, Γ, ή Δ κατά περίπτωση</w:t>
            </w:r>
            <w:r w:rsidRPr="0081375A">
              <w:rPr>
                <w:lang w:val="el-GR"/>
              </w:rPr>
              <w:t xml:space="preserve"> </w:t>
            </w:r>
            <w:r w:rsidRPr="0081375A">
              <w:rPr>
                <w:b/>
                <w:i/>
                <w:lang w:val="el-GR"/>
              </w:rPr>
              <w:t>ΜΟΝΟ εφόσον αυτό απαιτείται στη σχετική διακήρυξη ή στα έγγραφα της σύμβασης:</w:t>
            </w:r>
          </w:p>
          <w:p w:rsidR="00D815C1" w:rsidRPr="0081375A" w:rsidRDefault="00D815C1" w:rsidP="001F79D2">
            <w:pPr>
              <w:spacing w:after="0"/>
              <w:rPr>
                <w:lang w:val="el-GR"/>
              </w:rPr>
            </w:pPr>
            <w:r w:rsidRPr="0081375A">
              <w:rPr>
                <w:lang w:val="el-GR"/>
              </w:rPr>
              <w:t xml:space="preserve">ε) Ο οικονομικός φορέας θα είναι σε θέση να προσκομίσει </w:t>
            </w:r>
            <w:r w:rsidRPr="0081375A">
              <w:rPr>
                <w:b/>
                <w:lang w:val="el-GR"/>
              </w:rPr>
              <w:t>βεβαίωση</w:t>
            </w:r>
            <w:r w:rsidRPr="0081375A">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w:t>
            </w:r>
            <w:r w:rsidRPr="0081375A">
              <w:rPr>
                <w:lang w:val="el-GR"/>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D815C1" w:rsidRPr="0081375A" w:rsidRDefault="00D815C1" w:rsidP="001F79D2">
            <w:pPr>
              <w:spacing w:after="0"/>
              <w:rPr>
                <w:lang w:val="el-GR"/>
              </w:rPr>
            </w:pPr>
            <w:r w:rsidRPr="0081375A">
              <w:rPr>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napToGrid w:val="0"/>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r w:rsidRPr="0081375A">
              <w:rPr>
                <w:lang w:val="el-GR"/>
              </w:rPr>
              <w:t>α) [……]</w:t>
            </w: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r w:rsidRPr="0081375A">
              <w:rPr>
                <w:i/>
                <w:lang w:val="el-GR"/>
              </w:rPr>
              <w:t>β) (διαδικτυακή διεύθυνση, αρχή ή φορέας έκδοσης, επακριβή στοιχεία αναφοράς των εγγράφων):[……][……][……][……]</w:t>
            </w:r>
          </w:p>
          <w:p w:rsidR="00D815C1" w:rsidRPr="0081375A" w:rsidRDefault="00D815C1" w:rsidP="001F79D2">
            <w:pPr>
              <w:spacing w:after="0"/>
              <w:rPr>
                <w:lang w:val="el-GR"/>
              </w:rPr>
            </w:pPr>
            <w:r w:rsidRPr="0081375A">
              <w:rPr>
                <w:lang w:val="el-GR"/>
              </w:rPr>
              <w:t>γ) [……]</w:t>
            </w: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r w:rsidRPr="0081375A">
              <w:rPr>
                <w:lang w:val="el-GR"/>
              </w:rPr>
              <w:t>δ) [] Ναι [] Όχι</w:t>
            </w: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r w:rsidRPr="0081375A">
              <w:rPr>
                <w:lang w:val="el-GR"/>
              </w:rPr>
              <w:t>ε) [] Ναι [] Όχι</w:t>
            </w: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lang w:val="el-GR"/>
              </w:rPr>
            </w:pPr>
          </w:p>
          <w:p w:rsidR="00D815C1" w:rsidRPr="0081375A" w:rsidRDefault="00D815C1" w:rsidP="001F79D2">
            <w:pPr>
              <w:spacing w:after="0"/>
              <w:rPr>
                <w:i/>
                <w:lang w:val="el-GR"/>
              </w:rPr>
            </w:pPr>
          </w:p>
          <w:p w:rsidR="00D815C1" w:rsidRPr="0081375A" w:rsidRDefault="00D815C1" w:rsidP="001F79D2">
            <w:pPr>
              <w:spacing w:after="0"/>
              <w:rPr>
                <w:i/>
                <w:lang w:val="el-GR"/>
              </w:rPr>
            </w:pPr>
          </w:p>
          <w:p w:rsidR="00D815C1" w:rsidRPr="0081375A" w:rsidRDefault="00D815C1" w:rsidP="001F79D2">
            <w:pPr>
              <w:spacing w:after="0"/>
              <w:rPr>
                <w:i/>
                <w:lang w:val="el-GR"/>
              </w:rPr>
            </w:pPr>
          </w:p>
          <w:p w:rsidR="00D815C1" w:rsidRPr="0081375A" w:rsidRDefault="00D815C1" w:rsidP="001F79D2">
            <w:pPr>
              <w:spacing w:after="0"/>
              <w:rPr>
                <w:i/>
                <w:lang w:val="el-GR"/>
              </w:rPr>
            </w:pPr>
          </w:p>
          <w:p w:rsidR="00D815C1" w:rsidRPr="0081375A" w:rsidRDefault="00D815C1" w:rsidP="001F79D2">
            <w:pPr>
              <w:spacing w:after="0"/>
              <w:rPr>
                <w:i/>
                <w:lang w:val="el-GR"/>
              </w:rPr>
            </w:pPr>
          </w:p>
          <w:p w:rsidR="00D815C1" w:rsidRPr="0081375A" w:rsidRDefault="00D815C1" w:rsidP="001F79D2">
            <w:pPr>
              <w:spacing w:after="0"/>
              <w:rPr>
                <w:i/>
                <w:lang w:val="el-GR"/>
              </w:rPr>
            </w:pPr>
            <w:r w:rsidRPr="0081375A">
              <w:rPr>
                <w:i/>
                <w:lang w:val="el-GR"/>
              </w:rPr>
              <w:t>(διαδικτυακή διεύθυνση, αρχή ή φορέας έκδοσης, επακριβή στοιχεία αναφοράς των εγγράφων):</w:t>
            </w:r>
          </w:p>
          <w:p w:rsidR="00D815C1" w:rsidRPr="0081375A" w:rsidRDefault="00D815C1" w:rsidP="001F79D2">
            <w:pPr>
              <w:spacing w:after="0"/>
            </w:pPr>
            <w:r w:rsidRPr="0081375A">
              <w:rPr>
                <w:i/>
              </w:rPr>
              <w:t>[……][……][……][……]</w:t>
            </w:r>
          </w:p>
        </w:tc>
      </w:tr>
      <w:tr w:rsidR="00D815C1" w:rsidRPr="0081375A" w:rsidTr="001F79D2">
        <w:trPr>
          <w:jc w:val="center"/>
        </w:trPr>
        <w:tc>
          <w:tcPr>
            <w:tcW w:w="4479" w:type="dxa"/>
            <w:tcBorders>
              <w:left w:val="single" w:sz="4" w:space="0" w:color="000000"/>
              <w:bottom w:val="single" w:sz="4" w:space="0" w:color="000000"/>
            </w:tcBorders>
            <w:shd w:val="clear" w:color="auto" w:fill="auto"/>
          </w:tcPr>
          <w:p w:rsidR="00D815C1" w:rsidRPr="0081375A" w:rsidRDefault="00D815C1" w:rsidP="001F79D2">
            <w:pPr>
              <w:spacing w:before="120" w:after="0"/>
              <w:rPr>
                <w:b/>
                <w:bCs/>
                <w:i/>
                <w:iCs/>
              </w:rPr>
            </w:pPr>
            <w:r w:rsidRPr="0081375A">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rPr>
                <w:b/>
                <w:bCs/>
                <w:i/>
                <w:iCs/>
              </w:rPr>
              <w:t>Απάντηση:</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lang w:val="el-GR"/>
              </w:rPr>
              <w:t>Ο οικονομικός φορέας συμμετέχει στη διαδικασία σύναψης δημόσιας σύμβασης από κοινού με άλλους</w:t>
            </w:r>
            <w:r w:rsidRPr="0081375A">
              <w:rPr>
                <w:rStyle w:val="a4"/>
              </w:rPr>
              <w:endnoteReference w:id="6"/>
            </w:r>
            <w:r w:rsidRPr="00813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 Ναι [] Όχι</w:t>
            </w:r>
          </w:p>
        </w:tc>
      </w:tr>
      <w:tr w:rsidR="00D815C1" w:rsidRPr="0034600A" w:rsidTr="001F79D2">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D815C1" w:rsidRPr="0081375A" w:rsidRDefault="00D815C1" w:rsidP="001F79D2">
            <w:pPr>
              <w:spacing w:after="0"/>
              <w:rPr>
                <w:lang w:val="el-GR"/>
              </w:rPr>
            </w:pPr>
            <w:r w:rsidRPr="0081375A">
              <w:rPr>
                <w:b/>
                <w:i/>
                <w:lang w:val="el-GR"/>
              </w:rPr>
              <w:t>Εάν ναι</w:t>
            </w:r>
            <w:r w:rsidRPr="0081375A">
              <w:rPr>
                <w:i/>
                <w:lang w:val="el-GR"/>
              </w:rPr>
              <w:t>, μεριμνήστε για την υποβολή χωριστού εντύπου ΤΕΥΔ από τους άλλους εμπλεκόμενους οικονομικούς φορείς.</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b/>
                <w:lang w:val="el-GR"/>
              </w:rPr>
              <w:t>Εάν ναι</w:t>
            </w:r>
            <w:r w:rsidRPr="0081375A">
              <w:rPr>
                <w:lang w:val="el-GR"/>
              </w:rPr>
              <w:t>:</w:t>
            </w:r>
          </w:p>
          <w:p w:rsidR="00D815C1" w:rsidRPr="0081375A" w:rsidRDefault="00D815C1" w:rsidP="001F79D2">
            <w:pPr>
              <w:spacing w:after="0"/>
              <w:rPr>
                <w:lang w:val="el-GR"/>
              </w:rPr>
            </w:pPr>
            <w:r w:rsidRPr="0081375A">
              <w:rPr>
                <w:lang w:val="el-GR"/>
              </w:rPr>
              <w:t>α) Αναφέρετε τον ρόλο του οικονομικού φορέα στην ένωση ή κοινοπραξία   (επικεφαλής, υπεύθυνος για συγκεκριμένα καθήκοντα …):</w:t>
            </w:r>
          </w:p>
          <w:p w:rsidR="00D815C1" w:rsidRPr="0081375A" w:rsidRDefault="00D815C1" w:rsidP="001F79D2">
            <w:pPr>
              <w:spacing w:after="0"/>
              <w:rPr>
                <w:lang w:val="el-GR"/>
              </w:rPr>
            </w:pPr>
            <w:r w:rsidRPr="0081375A">
              <w:rPr>
                <w:lang w:val="el-GR"/>
              </w:rPr>
              <w:t>β) Προσδιορίστε τους άλλους οικονομικούς φορείς που συμμετέχουν από κοινού στη διαδικασία σύναψης δημόσιας σύμβασης:</w:t>
            </w:r>
          </w:p>
          <w:p w:rsidR="00D815C1" w:rsidRPr="0081375A" w:rsidRDefault="00D815C1" w:rsidP="001F79D2">
            <w:pPr>
              <w:spacing w:after="0"/>
              <w:rPr>
                <w:lang w:val="el-GR"/>
              </w:rPr>
            </w:pPr>
            <w:r w:rsidRPr="0081375A">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napToGrid w:val="0"/>
              <w:spacing w:after="0"/>
              <w:rPr>
                <w:lang w:val="el-GR"/>
              </w:rPr>
            </w:pPr>
          </w:p>
          <w:p w:rsidR="00D815C1" w:rsidRPr="0081375A" w:rsidRDefault="00D815C1" w:rsidP="001F79D2">
            <w:pPr>
              <w:spacing w:after="0"/>
            </w:pPr>
            <w:r w:rsidRPr="0081375A">
              <w:t>α) [……]</w:t>
            </w:r>
          </w:p>
          <w:p w:rsidR="00D815C1" w:rsidRPr="0081375A" w:rsidRDefault="00D815C1" w:rsidP="001F79D2">
            <w:pPr>
              <w:spacing w:after="0"/>
            </w:pPr>
          </w:p>
          <w:p w:rsidR="00D815C1" w:rsidRPr="0081375A" w:rsidRDefault="00D815C1" w:rsidP="001F79D2">
            <w:pPr>
              <w:spacing w:after="0"/>
            </w:pPr>
          </w:p>
          <w:p w:rsidR="00D815C1" w:rsidRPr="0081375A" w:rsidRDefault="00D815C1" w:rsidP="001F79D2">
            <w:pPr>
              <w:spacing w:after="0"/>
            </w:pPr>
          </w:p>
          <w:p w:rsidR="00D815C1" w:rsidRPr="0081375A" w:rsidRDefault="00D815C1" w:rsidP="001F79D2">
            <w:pPr>
              <w:spacing w:after="0"/>
            </w:pPr>
            <w:r w:rsidRPr="0081375A">
              <w:t>β) [……]</w:t>
            </w:r>
          </w:p>
          <w:p w:rsidR="00D815C1" w:rsidRPr="0081375A" w:rsidRDefault="00D815C1" w:rsidP="001F79D2">
            <w:pPr>
              <w:spacing w:after="0"/>
            </w:pPr>
          </w:p>
          <w:p w:rsidR="00D815C1" w:rsidRPr="0081375A" w:rsidRDefault="00D815C1" w:rsidP="001F79D2">
            <w:pPr>
              <w:spacing w:after="0"/>
            </w:pPr>
          </w:p>
          <w:p w:rsidR="00D815C1" w:rsidRPr="0081375A" w:rsidRDefault="00D815C1" w:rsidP="001F79D2">
            <w:pPr>
              <w:spacing w:after="0"/>
            </w:pPr>
            <w:r w:rsidRPr="0081375A">
              <w:t>γ) [……]</w:t>
            </w:r>
          </w:p>
        </w:tc>
      </w:tr>
    </w:tbl>
    <w:p w:rsidR="00D815C1" w:rsidRPr="0081375A" w:rsidRDefault="00D815C1" w:rsidP="00D815C1"/>
    <w:p w:rsidR="00D815C1" w:rsidRPr="0081375A" w:rsidRDefault="00D815C1" w:rsidP="00D815C1">
      <w:pPr>
        <w:pageBreakBefore/>
        <w:rPr>
          <w:i/>
          <w:lang w:val="el-GR"/>
        </w:rPr>
      </w:pPr>
      <w:r w:rsidRPr="0081375A">
        <w:rPr>
          <w:b/>
          <w:bCs/>
          <w:lang w:val="el-GR"/>
        </w:rPr>
        <w:lastRenderedPageBreak/>
        <w:t xml:space="preserve">          Β: Πληροφορίες σχετικά με τους νόμιμους εκπροσώπους του οικονομικού φορέα</w:t>
      </w:r>
    </w:p>
    <w:p w:rsidR="00D815C1" w:rsidRPr="0081375A" w:rsidRDefault="00D815C1" w:rsidP="00D815C1">
      <w:pPr>
        <w:pBdr>
          <w:top w:val="single" w:sz="1" w:space="1" w:color="000000"/>
          <w:left w:val="single" w:sz="1" w:space="1" w:color="000000"/>
          <w:bottom w:val="single" w:sz="1" w:space="1" w:color="000000"/>
          <w:right w:val="single" w:sz="1" w:space="1" w:color="000000"/>
        </w:pBdr>
        <w:shd w:val="clear" w:color="auto" w:fill="FFFFFF"/>
        <w:rPr>
          <w:b/>
          <w:i/>
          <w:lang w:val="el-GR"/>
        </w:rPr>
      </w:pPr>
      <w:r w:rsidRPr="0081375A">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b/>
                <w:i/>
              </w:rPr>
            </w:pPr>
            <w:r w:rsidRPr="0081375A">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rPr>
                <w:b/>
                <w:i/>
              </w:rPr>
              <w:t>Απάντηση:</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lang w:val="el-GR"/>
              </w:rPr>
              <w:t>Ονοματεπώνυμο</w:t>
            </w:r>
          </w:p>
          <w:p w:rsidR="00D815C1" w:rsidRPr="0081375A" w:rsidRDefault="00D815C1" w:rsidP="001F79D2">
            <w:pPr>
              <w:spacing w:after="0"/>
              <w:rPr>
                <w:lang w:val="el-GR"/>
              </w:rPr>
            </w:pPr>
            <w:r w:rsidRPr="0081375A">
              <w:rPr>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w:t>
            </w:r>
          </w:p>
          <w:p w:rsidR="00D815C1" w:rsidRPr="0081375A" w:rsidRDefault="00D815C1" w:rsidP="001F79D2">
            <w:pPr>
              <w:spacing w:after="0"/>
            </w:pPr>
            <w:r w:rsidRPr="0081375A">
              <w:t>[……]</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pPr>
            <w:r w:rsidRPr="0081375A">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pPr>
            <w:r w:rsidRPr="0081375A">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pPr>
            <w:r w:rsidRPr="0081375A">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w:t>
            </w:r>
          </w:p>
        </w:tc>
      </w:tr>
      <w:tr w:rsidR="00D815C1" w:rsidRPr="0081375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81375A" w:rsidRDefault="00D815C1" w:rsidP="001F79D2">
            <w:pPr>
              <w:spacing w:after="0"/>
              <w:rPr>
                <w:lang w:val="el-GR"/>
              </w:rPr>
            </w:pPr>
            <w:r w:rsidRPr="0081375A">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Pr="0081375A" w:rsidRDefault="00D815C1" w:rsidP="001F79D2">
            <w:pPr>
              <w:spacing w:after="0"/>
            </w:pPr>
            <w:r w:rsidRPr="0081375A">
              <w:t>[……]</w:t>
            </w:r>
          </w:p>
        </w:tc>
      </w:tr>
    </w:tbl>
    <w:p w:rsidR="00D815C1" w:rsidRPr="0081375A" w:rsidRDefault="00D815C1" w:rsidP="00D815C1">
      <w:pPr>
        <w:pStyle w:val="SectionTitle"/>
        <w:ind w:left="850" w:firstLine="0"/>
      </w:pPr>
    </w:p>
    <w:p w:rsidR="00D815C1" w:rsidRPr="00D815C1" w:rsidRDefault="00D815C1" w:rsidP="00D815C1">
      <w:pPr>
        <w:pageBreakBefore/>
        <w:ind w:left="850"/>
        <w:jc w:val="center"/>
        <w:rPr>
          <w:b/>
          <w:i/>
          <w:lang w:val="el-GR"/>
        </w:rPr>
      </w:pPr>
      <w:r w:rsidRPr="00D815C1">
        <w:rPr>
          <w:b/>
          <w:bCs/>
          <w:lang w:val="el-GR"/>
        </w:rPr>
        <w:lastRenderedPageBreak/>
        <w:t>Γ: Πληροφορίες σχετικά με τη στήριξη στις ικανότητες άλλων ΦΟΡΕΩΝ</w:t>
      </w:r>
      <w:r>
        <w:rPr>
          <w:rStyle w:val="ac"/>
          <w:b/>
          <w:bCs/>
        </w:rPr>
        <w:endnoteReference w:id="7"/>
      </w:r>
      <w:r w:rsidRPr="00D815C1">
        <w:rPr>
          <w:lang w:val="el-GR"/>
        </w:rPr>
        <w:t xml:space="preserve"> </w:t>
      </w:r>
    </w:p>
    <w:tbl>
      <w:tblPr>
        <w:tblW w:w="8959" w:type="dxa"/>
        <w:jc w:val="center"/>
        <w:tblLayout w:type="fixed"/>
        <w:tblLook w:val="0000"/>
      </w:tblPr>
      <w:tblGrid>
        <w:gridCol w:w="4479"/>
        <w:gridCol w:w="4480"/>
      </w:tblGrid>
      <w:tr w:rsidR="00D815C1" w:rsidTr="001F79D2">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815C1" w:rsidRDefault="00D815C1" w:rsidP="001F79D2">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rPr>
                <w:b/>
                <w:i/>
              </w:rPr>
              <w:t>Απάντηση:</w:t>
            </w:r>
          </w:p>
        </w:tc>
      </w:tr>
      <w:tr w:rsidR="00D815C1"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lang w:val="el-GR"/>
              </w:rPr>
            </w:pPr>
            <w:r w:rsidRPr="00D815C1">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D815C1">
              <w:rPr>
                <w:lang w:val="el-GR"/>
              </w:rPr>
              <w:t xml:space="preserve"> και στα (τυχόν) κριτήρια και κανόνες που καθορίζονται στο μέρος </w:t>
            </w:r>
            <w:r w:rsidRPr="00E109F9">
              <w:t>V</w:t>
            </w:r>
            <w:r w:rsidRPr="00D815C1">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t>[]Ναι []Όχι</w:t>
            </w:r>
          </w:p>
        </w:tc>
      </w:tr>
    </w:tbl>
    <w:p w:rsidR="00D815C1" w:rsidRPr="00D815C1" w:rsidRDefault="00D815C1" w:rsidP="00D815C1">
      <w:pPr>
        <w:pBdr>
          <w:top w:val="single" w:sz="4" w:space="1" w:color="000000"/>
          <w:left w:val="single" w:sz="4" w:space="4" w:color="000000"/>
          <w:bottom w:val="single" w:sz="4" w:space="1" w:color="000000"/>
          <w:right w:val="single" w:sz="4" w:space="4" w:color="000000"/>
        </w:pBdr>
        <w:shd w:val="clear" w:color="auto" w:fill="BFBFBF"/>
        <w:rPr>
          <w:i/>
          <w:lang w:val="el-GR"/>
        </w:rPr>
      </w:pPr>
      <w:r w:rsidRPr="00D815C1">
        <w:rPr>
          <w:b/>
          <w:i/>
          <w:lang w:val="el-GR"/>
        </w:rPr>
        <w:t>Εάν ναι</w:t>
      </w:r>
      <w:r w:rsidRPr="00D815C1">
        <w:rPr>
          <w:i/>
          <w:lang w:val="el-GR"/>
        </w:rPr>
        <w:t xml:space="preserve">, επισυνάψτε χωριστό έντυπο ΤΕΥΔ με τις πληροφορίες που απαιτούνται σύμφωνα με τις </w:t>
      </w:r>
      <w:r w:rsidRPr="00D815C1">
        <w:rPr>
          <w:b/>
          <w:i/>
          <w:lang w:val="el-GR"/>
        </w:rPr>
        <w:t xml:space="preserve">ενότητες Α και Β του παρόντος μέρους και σύμφωνα με το μέρος ΙΙΙ, για κάθε ένα </w:t>
      </w:r>
      <w:r w:rsidRPr="00D815C1">
        <w:rPr>
          <w:i/>
          <w:lang w:val="el-GR"/>
        </w:rPr>
        <w:t xml:space="preserve">από τους σχετικούς φορείς, δεόντως συμπληρωμένο και υπογεγραμμένο από τους νομίμους εκπροσώπους αυτών. </w:t>
      </w:r>
    </w:p>
    <w:p w:rsidR="00D815C1" w:rsidRPr="00D815C1" w:rsidRDefault="00D815C1" w:rsidP="00D815C1">
      <w:pPr>
        <w:pBdr>
          <w:top w:val="single" w:sz="4" w:space="1" w:color="000000"/>
          <w:left w:val="single" w:sz="4" w:space="4" w:color="000000"/>
          <w:bottom w:val="single" w:sz="4" w:space="1" w:color="000000"/>
          <w:right w:val="single" w:sz="4" w:space="4" w:color="000000"/>
        </w:pBdr>
        <w:shd w:val="clear" w:color="auto" w:fill="BFBFBF"/>
        <w:rPr>
          <w:i/>
          <w:lang w:val="el-GR"/>
        </w:rPr>
      </w:pPr>
      <w:r w:rsidRPr="00D815C1">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815C1" w:rsidRPr="00D815C1" w:rsidRDefault="00D815C1" w:rsidP="00D815C1">
      <w:pPr>
        <w:pBdr>
          <w:top w:val="single" w:sz="4" w:space="1" w:color="000000"/>
          <w:left w:val="single" w:sz="4" w:space="4" w:color="000000"/>
          <w:bottom w:val="single" w:sz="4" w:space="1" w:color="000000"/>
          <w:right w:val="single" w:sz="4" w:space="4" w:color="000000"/>
        </w:pBdr>
        <w:shd w:val="clear" w:color="auto" w:fill="BFBFBF"/>
        <w:rPr>
          <w:lang w:val="el-GR"/>
        </w:rPr>
      </w:pPr>
      <w:r w:rsidRPr="00D815C1">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D815C1">
        <w:rPr>
          <w:i/>
          <w:lang w:val="el-GR"/>
        </w:rPr>
        <w:t xml:space="preserve"> και </w:t>
      </w:r>
      <w:r>
        <w:rPr>
          <w:i/>
        </w:rPr>
        <w:t>V</w:t>
      </w:r>
      <w:r w:rsidRPr="00D815C1">
        <w:rPr>
          <w:i/>
          <w:lang w:val="el-GR"/>
        </w:rPr>
        <w:t xml:space="preserve"> για κάθε ένα από τους οικονομικούς φορείς.</w:t>
      </w:r>
    </w:p>
    <w:p w:rsidR="00D815C1" w:rsidRPr="00D815C1" w:rsidRDefault="00D815C1" w:rsidP="00D815C1">
      <w:pPr>
        <w:jc w:val="center"/>
        <w:rPr>
          <w:lang w:val="el-GR"/>
        </w:rPr>
      </w:pPr>
    </w:p>
    <w:p w:rsidR="00D815C1" w:rsidRPr="00D815C1" w:rsidRDefault="00D815C1" w:rsidP="00D815C1">
      <w:pPr>
        <w:pageBreakBefore/>
        <w:jc w:val="center"/>
        <w:rPr>
          <w:b/>
          <w:bCs/>
          <w:lang w:val="el-GR"/>
        </w:rPr>
      </w:pPr>
      <w:r w:rsidRPr="00D815C1">
        <w:rPr>
          <w:b/>
          <w:bCs/>
          <w:lang w:val="el-GR"/>
        </w:rPr>
        <w:lastRenderedPageBreak/>
        <w:t xml:space="preserve">Δ: Πληροφορίες σχετικά με υπεργολάβους στην ικανότητα των οποίων </w:t>
      </w:r>
      <w:r w:rsidRPr="00D815C1">
        <w:rPr>
          <w:b/>
          <w:bCs/>
          <w:u w:val="single"/>
          <w:lang w:val="el-GR"/>
        </w:rPr>
        <w:t>δεν στηρίζεται</w:t>
      </w:r>
      <w:r w:rsidRPr="00D815C1">
        <w:rPr>
          <w:b/>
          <w:bCs/>
          <w:lang w:val="el-GR"/>
        </w:rPr>
        <w:t xml:space="preserve"> ο οικονομικός φορέας</w:t>
      </w:r>
      <w:r w:rsidRPr="00D815C1">
        <w:rPr>
          <w:lang w:val="el-GR"/>
        </w:rPr>
        <w:t xml:space="preserve"> </w:t>
      </w:r>
    </w:p>
    <w:p w:rsidR="00D815C1" w:rsidRPr="00D815C1" w:rsidRDefault="00D815C1" w:rsidP="00D815C1">
      <w:pPr>
        <w:pBdr>
          <w:top w:val="single" w:sz="1" w:space="1" w:color="000000"/>
          <w:left w:val="single" w:sz="1" w:space="1" w:color="000000"/>
          <w:bottom w:val="single" w:sz="1" w:space="1" w:color="000000"/>
          <w:right w:val="single" w:sz="1" w:space="1" w:color="000000"/>
        </w:pBdr>
        <w:shd w:val="clear" w:color="auto" w:fill="CCCCCC"/>
        <w:rPr>
          <w:b/>
          <w:i/>
          <w:lang w:val="el-GR"/>
        </w:rPr>
      </w:pPr>
      <w:r w:rsidRPr="00D815C1">
        <w:rPr>
          <w:b/>
          <w:bCs/>
          <w:lang w:val="el-GR"/>
        </w:rPr>
        <w:t xml:space="preserve">                                   ΔΕΝ ΑΠΑΙΤΕΙΤΑΙ ΑΠΟ ΤΗ ΔΙΑΚΗΡΥΞΗ</w:t>
      </w:r>
    </w:p>
    <w:p w:rsidR="00D815C1" w:rsidRPr="00D815C1" w:rsidRDefault="00D815C1" w:rsidP="00D815C1">
      <w:pPr>
        <w:pageBreakBefore/>
        <w:jc w:val="center"/>
        <w:rPr>
          <w:b/>
          <w:bCs/>
          <w:color w:val="000000"/>
          <w:lang w:val="el-GR"/>
        </w:rPr>
      </w:pPr>
      <w:r w:rsidRPr="00D815C1">
        <w:rPr>
          <w:b/>
          <w:bCs/>
          <w:u w:val="single"/>
          <w:lang w:val="el-GR"/>
        </w:rPr>
        <w:lastRenderedPageBreak/>
        <w:t xml:space="preserve">Μέρος </w:t>
      </w:r>
      <w:r>
        <w:rPr>
          <w:b/>
          <w:bCs/>
          <w:u w:val="single"/>
        </w:rPr>
        <w:t>III</w:t>
      </w:r>
      <w:r w:rsidRPr="00D815C1">
        <w:rPr>
          <w:b/>
          <w:bCs/>
          <w:u w:val="single"/>
          <w:lang w:val="el-GR"/>
        </w:rPr>
        <w:t>: Λόγοι αποκλεισμού</w:t>
      </w:r>
    </w:p>
    <w:p w:rsidR="00D815C1" w:rsidRPr="00D815C1" w:rsidRDefault="00D815C1" w:rsidP="00D815C1">
      <w:pPr>
        <w:jc w:val="center"/>
        <w:rPr>
          <w:lang w:val="el-GR"/>
        </w:rPr>
      </w:pPr>
      <w:r w:rsidRPr="00D815C1">
        <w:rPr>
          <w:b/>
          <w:bCs/>
          <w:color w:val="000000"/>
          <w:lang w:val="el-GR"/>
        </w:rPr>
        <w:t>Α: Λόγοι αποκλεισμού που σχετίζονται με ποινικές καταδίκες</w:t>
      </w:r>
      <w:r>
        <w:rPr>
          <w:rStyle w:val="ac"/>
          <w:color w:val="000000"/>
        </w:rPr>
        <w:endnoteReference w:id="8"/>
      </w:r>
    </w:p>
    <w:p w:rsidR="00D815C1" w:rsidRPr="00D815C1" w:rsidRDefault="00D815C1" w:rsidP="00D815C1">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D815C1">
        <w:rPr>
          <w:lang w:val="el-GR"/>
        </w:rPr>
        <w:t>Στο άρθρο 73 παρ. 1 ορίζονται οι ακόλουθοι λόγοι αποκλεισμού:</w:t>
      </w:r>
    </w:p>
    <w:p w:rsidR="00D815C1" w:rsidRDefault="00D815C1" w:rsidP="00D815C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4"/>
          <w:color w:val="000000"/>
        </w:rPr>
        <w:endnoteReference w:id="9"/>
      </w:r>
      <w:r>
        <w:rPr>
          <w:color w:val="000000"/>
        </w:rPr>
        <w:t>·</w:t>
      </w:r>
    </w:p>
    <w:p w:rsidR="00D815C1" w:rsidRDefault="00D815C1" w:rsidP="00D815C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c"/>
          <w:color w:val="000000"/>
        </w:rPr>
        <w:endnoteReference w:id="10"/>
      </w:r>
      <w:r w:rsidRPr="00335746">
        <w:rPr>
          <w:color w:val="000000"/>
          <w:vertAlign w:val="superscript"/>
        </w:rPr>
        <w:t>,</w:t>
      </w:r>
      <w:r w:rsidRPr="00335746">
        <w:rPr>
          <w:rStyle w:val="a4"/>
          <w:color w:val="000000"/>
        </w:rPr>
        <w:endnoteReference w:id="11"/>
      </w:r>
      <w:r>
        <w:rPr>
          <w:color w:val="000000"/>
        </w:rPr>
        <w:t>·</w:t>
      </w:r>
    </w:p>
    <w:p w:rsidR="00D815C1" w:rsidRDefault="00D815C1" w:rsidP="00D815C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4"/>
          <w:color w:val="000000"/>
        </w:rPr>
        <w:endnoteReference w:id="12"/>
      </w:r>
      <w:r>
        <w:rPr>
          <w:color w:val="000000"/>
        </w:rPr>
        <w:t>·</w:t>
      </w:r>
    </w:p>
    <w:p w:rsidR="00D815C1" w:rsidRPr="00D815C1" w:rsidRDefault="00D815C1" w:rsidP="00D815C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D815C1">
        <w:rPr>
          <w:b/>
          <w:color w:val="000000"/>
          <w:lang w:val="el-GR"/>
        </w:rPr>
        <w:t>τρομοκρατικά εγκλήματα ή εγκλήματα συνδεόμενα με τρομοκρατικές δραστηριότητες</w:t>
      </w:r>
      <w:r w:rsidRPr="00335746">
        <w:rPr>
          <w:rStyle w:val="a4"/>
          <w:color w:val="000000"/>
        </w:rPr>
        <w:endnoteReference w:id="13"/>
      </w:r>
      <w:r w:rsidRPr="00D815C1">
        <w:rPr>
          <w:rStyle w:val="a4"/>
          <w:color w:val="000000"/>
          <w:lang w:val="el-GR"/>
        </w:rPr>
        <w:t>·</w:t>
      </w:r>
    </w:p>
    <w:p w:rsidR="00D815C1" w:rsidRPr="00D815C1" w:rsidRDefault="00D815C1" w:rsidP="00D815C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4"/>
          <w:b/>
          <w:color w:val="000000"/>
          <w:lang w:val="el-GR"/>
        </w:rPr>
      </w:pPr>
      <w:r w:rsidRPr="00D815C1">
        <w:rPr>
          <w:b/>
          <w:color w:val="000000"/>
          <w:lang w:val="el-GR"/>
        </w:rPr>
        <w:t>νομιμοποίηση εσόδων από παράνομες δραστηριότητες ή χρηματοδότηση της τρομοκρατίας</w:t>
      </w:r>
      <w:r w:rsidRPr="00335746">
        <w:rPr>
          <w:rStyle w:val="a4"/>
          <w:color w:val="000000"/>
        </w:rPr>
        <w:endnoteReference w:id="14"/>
      </w:r>
      <w:r w:rsidRPr="00D815C1">
        <w:rPr>
          <w:color w:val="000000"/>
          <w:lang w:val="el-GR"/>
        </w:rPr>
        <w:t>·</w:t>
      </w:r>
    </w:p>
    <w:p w:rsidR="00D815C1" w:rsidRPr="00D815C1" w:rsidRDefault="00D815C1" w:rsidP="00D815C1">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D815C1">
        <w:rPr>
          <w:rStyle w:val="a4"/>
          <w:b/>
          <w:color w:val="000000"/>
          <w:lang w:val="el-GR"/>
        </w:rPr>
        <w:t>παιδική εργασία και άλλες μορφές εμπορίας ανθρώπων</w:t>
      </w:r>
      <w:r w:rsidRPr="00335746">
        <w:rPr>
          <w:rStyle w:val="a4"/>
          <w:color w:val="000000"/>
        </w:rPr>
        <w:endnoteReference w:id="15"/>
      </w:r>
      <w:r w:rsidRPr="00D815C1">
        <w:rPr>
          <w:rStyle w:val="a4"/>
          <w:color w:val="000000"/>
          <w:lang w:val="el-GR"/>
        </w:rPr>
        <w:t>.</w:t>
      </w:r>
    </w:p>
    <w:tbl>
      <w:tblPr>
        <w:tblW w:w="8959" w:type="dxa"/>
        <w:jc w:val="center"/>
        <w:tblLayout w:type="fixed"/>
        <w:tblLook w:val="0000"/>
      </w:tblPr>
      <w:tblGrid>
        <w:gridCol w:w="4479"/>
        <w:gridCol w:w="4480"/>
      </w:tblGrid>
      <w:tr w:rsidR="00D815C1" w:rsidTr="001F79D2">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b/>
                <w:bCs/>
                <w:i/>
                <w:iCs/>
                <w:lang w:val="el-GR"/>
              </w:rPr>
            </w:pPr>
            <w:r w:rsidRPr="00D815C1">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napToGrid w:val="0"/>
              <w:spacing w:after="0"/>
            </w:pPr>
            <w:r>
              <w:rPr>
                <w:b/>
                <w:bCs/>
                <w:i/>
                <w:iCs/>
              </w:rPr>
              <w:t>Απάντηση:</w:t>
            </w:r>
          </w:p>
        </w:tc>
      </w:tr>
      <w:tr w:rsidR="00D815C1" w:rsidTr="001F79D2">
        <w:trPr>
          <w:jc w:val="center"/>
        </w:trPr>
        <w:tc>
          <w:tcPr>
            <w:tcW w:w="4479" w:type="dxa"/>
            <w:tcBorders>
              <w:left w:val="single" w:sz="4" w:space="0" w:color="000000"/>
              <w:bottom w:val="single" w:sz="4" w:space="0" w:color="000000"/>
            </w:tcBorders>
            <w:shd w:val="clear" w:color="auto" w:fill="auto"/>
          </w:tcPr>
          <w:p w:rsidR="00D815C1" w:rsidRPr="00D815C1" w:rsidRDefault="00D815C1" w:rsidP="001D2385">
            <w:pPr>
              <w:spacing w:after="0"/>
              <w:rPr>
                <w:lang w:val="el-GR"/>
              </w:rPr>
            </w:pPr>
            <w:r w:rsidRPr="00D815C1">
              <w:rPr>
                <w:lang w:val="el-GR"/>
              </w:rPr>
              <w:t xml:space="preserve">Υπάρχει </w:t>
            </w:r>
            <w:r w:rsidR="001D2385" w:rsidRPr="0081375A">
              <w:rPr>
                <w:lang w:val="el-GR"/>
              </w:rPr>
              <w:t>αμετάκλητη</w:t>
            </w:r>
            <w:r w:rsidRPr="00D815C1">
              <w:rPr>
                <w:lang w:val="el-GR"/>
              </w:rPr>
              <w:t xml:space="preserve"> καταδικαστική </w:t>
            </w:r>
            <w:r w:rsidRPr="00D815C1">
              <w:rPr>
                <w:b/>
                <w:lang w:val="el-GR"/>
              </w:rPr>
              <w:t>απόφαση εις βάρος του οικονομικού φορέα</w:t>
            </w:r>
            <w:r w:rsidRPr="00D815C1">
              <w:rPr>
                <w:lang w:val="el-GR"/>
              </w:rPr>
              <w:t xml:space="preserve"> ή </w:t>
            </w:r>
            <w:r w:rsidRPr="00D815C1">
              <w:rPr>
                <w:b/>
                <w:lang w:val="el-GR"/>
              </w:rPr>
              <w:t>οποιουδήποτε</w:t>
            </w:r>
            <w:r w:rsidRPr="00D815C1">
              <w:rPr>
                <w:lang w:val="el-GR"/>
              </w:rPr>
              <w:t xml:space="preserve"> προσώπου</w:t>
            </w:r>
            <w:r>
              <w:rPr>
                <w:rStyle w:val="ac"/>
              </w:rPr>
              <w:endnoteReference w:id="16"/>
            </w:r>
            <w:r w:rsidRPr="00D815C1">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815C1" w:rsidRPr="00D815C1" w:rsidRDefault="00D815C1" w:rsidP="001F79D2">
            <w:pPr>
              <w:spacing w:after="0"/>
              <w:rPr>
                <w:i/>
                <w:lang w:val="el-GR"/>
              </w:rPr>
            </w:pPr>
            <w:r w:rsidRPr="00D815C1">
              <w:rPr>
                <w:lang w:val="el-GR"/>
              </w:rPr>
              <w:t>[] Ναι [] Όχι</w:t>
            </w: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p>
          <w:p w:rsidR="00D815C1" w:rsidRPr="00D815C1" w:rsidRDefault="00D815C1" w:rsidP="001F79D2">
            <w:pPr>
              <w:spacing w:after="0"/>
              <w:rPr>
                <w:i/>
                <w:lang w:val="el-GR"/>
              </w:rPr>
            </w:pPr>
            <w:r w:rsidRPr="00D815C1">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815C1" w:rsidRDefault="00D815C1" w:rsidP="001F79D2">
            <w:pPr>
              <w:spacing w:after="0"/>
            </w:pPr>
            <w:r>
              <w:rPr>
                <w:i/>
              </w:rPr>
              <w:t>[……][……][……][……]</w:t>
            </w:r>
            <w:r w:rsidRPr="00335746">
              <w:rPr>
                <w:rStyle w:val="a4"/>
              </w:rPr>
              <w:endnoteReference w:id="17"/>
            </w:r>
          </w:p>
        </w:tc>
      </w:tr>
      <w:tr w:rsidR="00D815C1"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lang w:val="el-GR"/>
              </w:rPr>
            </w:pPr>
            <w:r w:rsidRPr="00D815C1">
              <w:rPr>
                <w:b/>
                <w:lang w:val="el-GR"/>
              </w:rPr>
              <w:t>Εάν ναι</w:t>
            </w:r>
            <w:r w:rsidRPr="00D815C1">
              <w:rPr>
                <w:lang w:val="el-GR"/>
              </w:rPr>
              <w:t>, αναφέρετε</w:t>
            </w:r>
            <w:r w:rsidRPr="00335746">
              <w:rPr>
                <w:rStyle w:val="a4"/>
              </w:rPr>
              <w:endnoteReference w:id="18"/>
            </w:r>
            <w:r w:rsidRPr="00D815C1">
              <w:rPr>
                <w:lang w:val="el-GR"/>
              </w:rPr>
              <w:t>:</w:t>
            </w:r>
          </w:p>
          <w:p w:rsidR="00D815C1" w:rsidRPr="00D815C1" w:rsidRDefault="00D815C1" w:rsidP="001F79D2">
            <w:pPr>
              <w:spacing w:after="0"/>
              <w:rPr>
                <w:lang w:val="el-GR"/>
              </w:rPr>
            </w:pPr>
            <w:r w:rsidRPr="00D815C1">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D815C1" w:rsidRPr="00D815C1" w:rsidRDefault="00D815C1" w:rsidP="001F79D2">
            <w:pPr>
              <w:spacing w:after="0"/>
              <w:jc w:val="left"/>
              <w:rPr>
                <w:lang w:val="el-GR"/>
              </w:rPr>
            </w:pPr>
            <w:r w:rsidRPr="00D815C1">
              <w:rPr>
                <w:lang w:val="el-GR"/>
              </w:rPr>
              <w:t>β) Προσδιορίστε ποιος έχει καταδικαστεί [ ]·</w:t>
            </w:r>
          </w:p>
          <w:p w:rsidR="00D815C1" w:rsidRPr="00D815C1" w:rsidRDefault="00D815C1" w:rsidP="001F79D2">
            <w:pPr>
              <w:spacing w:after="0"/>
              <w:rPr>
                <w:lang w:val="el-GR"/>
              </w:rPr>
            </w:pPr>
            <w:r w:rsidRPr="00D815C1">
              <w:rPr>
                <w:b/>
                <w:lang w:val="el-GR"/>
              </w:rPr>
              <w:t xml:space="preserve">γ) </w:t>
            </w:r>
            <w:r w:rsidRPr="00D815C1">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Pr="00D815C1" w:rsidRDefault="00D815C1" w:rsidP="001F79D2">
            <w:pPr>
              <w:snapToGrid w:val="0"/>
              <w:spacing w:after="0"/>
              <w:jc w:val="left"/>
              <w:rPr>
                <w:lang w:val="el-GR"/>
              </w:rPr>
            </w:pPr>
          </w:p>
          <w:p w:rsidR="00D815C1" w:rsidRPr="00D815C1" w:rsidRDefault="00D815C1" w:rsidP="001F79D2">
            <w:pPr>
              <w:spacing w:after="0"/>
              <w:jc w:val="left"/>
              <w:rPr>
                <w:lang w:val="el-GR"/>
              </w:rPr>
            </w:pPr>
            <w:r w:rsidRPr="00D815C1">
              <w:rPr>
                <w:lang w:val="el-GR"/>
              </w:rPr>
              <w:t xml:space="preserve">α) Ημερομηνία:[   ], </w:t>
            </w:r>
          </w:p>
          <w:p w:rsidR="00D815C1" w:rsidRPr="00D815C1" w:rsidRDefault="00D815C1" w:rsidP="001F79D2">
            <w:pPr>
              <w:spacing w:after="0"/>
              <w:jc w:val="left"/>
              <w:rPr>
                <w:lang w:val="el-GR"/>
              </w:rPr>
            </w:pPr>
            <w:r w:rsidRPr="00D815C1">
              <w:rPr>
                <w:lang w:val="el-GR"/>
              </w:rPr>
              <w:t xml:space="preserve">σημείο-(-α): [   ], </w:t>
            </w:r>
          </w:p>
          <w:p w:rsidR="00D815C1" w:rsidRPr="00D815C1" w:rsidRDefault="00D815C1" w:rsidP="001F79D2">
            <w:pPr>
              <w:spacing w:after="0"/>
              <w:jc w:val="left"/>
              <w:rPr>
                <w:lang w:val="el-GR"/>
              </w:rPr>
            </w:pPr>
            <w:r w:rsidRPr="00D815C1">
              <w:rPr>
                <w:lang w:val="el-GR"/>
              </w:rPr>
              <w:t>λόγος(-οι):[   ]</w:t>
            </w:r>
          </w:p>
          <w:p w:rsidR="00D815C1" w:rsidRPr="00D815C1" w:rsidRDefault="00D815C1" w:rsidP="001F79D2">
            <w:pPr>
              <w:spacing w:after="0"/>
              <w:jc w:val="left"/>
              <w:rPr>
                <w:lang w:val="el-GR"/>
              </w:rPr>
            </w:pPr>
          </w:p>
          <w:p w:rsidR="00D815C1" w:rsidRPr="00D815C1" w:rsidRDefault="00D815C1" w:rsidP="001F79D2">
            <w:pPr>
              <w:spacing w:after="0"/>
              <w:jc w:val="left"/>
              <w:rPr>
                <w:lang w:val="el-GR"/>
              </w:rPr>
            </w:pPr>
            <w:r w:rsidRPr="00D815C1">
              <w:rPr>
                <w:lang w:val="el-GR"/>
              </w:rPr>
              <w:t>β) [……]</w:t>
            </w:r>
          </w:p>
          <w:p w:rsidR="00D815C1" w:rsidRPr="00D815C1" w:rsidRDefault="00D815C1" w:rsidP="001F79D2">
            <w:pPr>
              <w:spacing w:after="0"/>
              <w:jc w:val="left"/>
              <w:rPr>
                <w:i/>
                <w:lang w:val="el-GR"/>
              </w:rPr>
            </w:pPr>
            <w:r w:rsidRPr="00D815C1">
              <w:rPr>
                <w:lang w:val="el-GR"/>
              </w:rPr>
              <w:t>γ) Διάρκεια της περιόδου αποκλεισμού [……] και σχετικό(-ά) σημείο(-α) [   ]</w:t>
            </w:r>
          </w:p>
          <w:p w:rsidR="00D815C1" w:rsidRPr="00D815C1" w:rsidRDefault="00D815C1" w:rsidP="001F79D2">
            <w:pPr>
              <w:spacing w:after="0"/>
              <w:rPr>
                <w:i/>
                <w:lang w:val="el-GR"/>
              </w:rPr>
            </w:pPr>
            <w:r w:rsidRPr="00D815C1">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815C1" w:rsidRDefault="00D815C1" w:rsidP="001F79D2">
            <w:pPr>
              <w:spacing w:after="0"/>
            </w:pPr>
            <w:r>
              <w:rPr>
                <w:i/>
              </w:rPr>
              <w:t>[……][……][……][……]</w:t>
            </w:r>
            <w:r w:rsidRPr="00335746">
              <w:rPr>
                <w:rStyle w:val="a4"/>
              </w:rPr>
              <w:endnoteReference w:id="19"/>
            </w:r>
          </w:p>
        </w:tc>
      </w:tr>
      <w:tr w:rsidR="00D815C1"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lang w:val="el-GR"/>
              </w:rPr>
            </w:pPr>
            <w:r w:rsidRPr="00D815C1">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20"/>
            </w:r>
            <w:r w:rsidRPr="00D815C1">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t xml:space="preserve">[] Ναι [] Όχι </w:t>
            </w:r>
          </w:p>
        </w:tc>
      </w:tr>
      <w:tr w:rsidR="00D815C1"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lang w:val="el-GR"/>
              </w:rPr>
            </w:pPr>
            <w:r w:rsidRPr="00D815C1">
              <w:rPr>
                <w:b/>
                <w:lang w:val="el-GR"/>
              </w:rPr>
              <w:t>Εάν ναι,</w:t>
            </w:r>
            <w:r w:rsidRPr="00D815C1">
              <w:rPr>
                <w:lang w:val="el-GR"/>
              </w:rPr>
              <w:t xml:space="preserve"> περιγράψτε τα μέτρα που </w:t>
            </w:r>
            <w:r w:rsidRPr="00D815C1">
              <w:rPr>
                <w:lang w:val="el-GR"/>
              </w:rPr>
              <w:lastRenderedPageBreak/>
              <w:t>λήφθηκαν</w:t>
            </w:r>
            <w:r w:rsidRPr="00335746">
              <w:rPr>
                <w:rStyle w:val="a4"/>
              </w:rPr>
              <w:endnoteReference w:id="21"/>
            </w:r>
            <w:r w:rsidRPr="00D815C1">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lastRenderedPageBreak/>
              <w:t>[……]</w:t>
            </w:r>
          </w:p>
        </w:tc>
      </w:tr>
    </w:tbl>
    <w:p w:rsidR="00D815C1" w:rsidRDefault="00D815C1" w:rsidP="00D815C1">
      <w:pPr>
        <w:pStyle w:val="SectionTitle"/>
      </w:pPr>
    </w:p>
    <w:p w:rsidR="00D815C1" w:rsidRPr="00AD3BAD" w:rsidRDefault="00D815C1" w:rsidP="00D815C1">
      <w:pPr>
        <w:pageBreakBefore/>
        <w:jc w:val="center"/>
        <w:rPr>
          <w:b/>
          <w:i/>
          <w:color w:val="FF0000"/>
          <w:lang w:val="el-GR"/>
        </w:rPr>
      </w:pPr>
      <w:r w:rsidRPr="00D815C1">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D815C1" w:rsidTr="008D7D2D">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b/>
                <w:i/>
                <w:lang w:val="el-GR"/>
              </w:rPr>
            </w:pPr>
            <w:r w:rsidRPr="00D815C1">
              <w:rPr>
                <w:b/>
                <w:i/>
                <w:lang w:val="el-GR"/>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D815C1" w:rsidRDefault="00D815C1" w:rsidP="001F79D2">
            <w:pPr>
              <w:spacing w:after="0"/>
            </w:pPr>
            <w:r>
              <w:rPr>
                <w:b/>
                <w:i/>
              </w:rPr>
              <w:t>Απάντηση:</w:t>
            </w:r>
          </w:p>
        </w:tc>
      </w:tr>
      <w:tr w:rsidR="00D815C1" w:rsidTr="008D7D2D">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lang w:val="el-GR"/>
              </w:rPr>
            </w:pPr>
            <w:r w:rsidRPr="00D815C1">
              <w:rPr>
                <w:lang w:val="el-GR"/>
              </w:rPr>
              <w:t xml:space="preserve">1) Ο οικονομικός φορέας έχει εκπληρώσει όλες </w:t>
            </w:r>
            <w:r w:rsidRPr="00D815C1">
              <w:rPr>
                <w:b/>
                <w:lang w:val="el-GR"/>
              </w:rPr>
              <w:t>τις υποχρεώσεις του όσον αφορά την πληρωμή φόρων ή εισφορών κοινωνικής ασφάλισης</w:t>
            </w:r>
            <w:r w:rsidRPr="00576263">
              <w:rPr>
                <w:rStyle w:val="ac"/>
              </w:rPr>
              <w:endnoteReference w:id="22"/>
            </w:r>
            <w:r w:rsidRPr="00D815C1">
              <w:rPr>
                <w:b/>
                <w:lang w:val="el-GR"/>
              </w:rPr>
              <w:t>,</w:t>
            </w:r>
            <w:r w:rsidRPr="00D815C1">
              <w:rPr>
                <w:lang w:val="el-GR"/>
              </w:rPr>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t xml:space="preserve">[] Ναι [] Όχι </w:t>
            </w:r>
          </w:p>
        </w:tc>
      </w:tr>
      <w:tr w:rsidR="00D815C1" w:rsidTr="008D7D2D">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napToGrid w:val="0"/>
              <w:spacing w:after="0"/>
              <w:rPr>
                <w:lang w:val="el-GR"/>
              </w:rPr>
            </w:pPr>
          </w:p>
          <w:p w:rsidR="00D815C1" w:rsidRPr="00D815C1" w:rsidRDefault="00D815C1" w:rsidP="001F79D2">
            <w:pPr>
              <w:snapToGrid w:val="0"/>
              <w:spacing w:after="0"/>
              <w:rPr>
                <w:lang w:val="el-GR"/>
              </w:rPr>
            </w:pPr>
          </w:p>
          <w:p w:rsidR="00D815C1" w:rsidRPr="00D815C1" w:rsidRDefault="00D815C1" w:rsidP="001F79D2">
            <w:pPr>
              <w:snapToGrid w:val="0"/>
              <w:spacing w:after="0"/>
              <w:rPr>
                <w:lang w:val="el-GR"/>
              </w:rPr>
            </w:pPr>
            <w:r w:rsidRPr="00D815C1">
              <w:rPr>
                <w:lang w:val="el-GR"/>
              </w:rPr>
              <w:t xml:space="preserve">Εάν όχι αναφέρετε: </w:t>
            </w:r>
          </w:p>
          <w:p w:rsidR="00D815C1" w:rsidRPr="00D815C1" w:rsidRDefault="00D815C1" w:rsidP="001F79D2">
            <w:pPr>
              <w:snapToGrid w:val="0"/>
              <w:spacing w:after="0"/>
              <w:rPr>
                <w:lang w:val="el-GR"/>
              </w:rPr>
            </w:pPr>
            <w:r w:rsidRPr="00D815C1">
              <w:rPr>
                <w:lang w:val="el-GR"/>
              </w:rPr>
              <w:t>α) Χώρα ή κράτος μέλος για το οποίο πρόκειται:</w:t>
            </w:r>
          </w:p>
          <w:p w:rsidR="00D815C1" w:rsidRPr="00D815C1" w:rsidRDefault="00D815C1" w:rsidP="001F79D2">
            <w:pPr>
              <w:snapToGrid w:val="0"/>
              <w:spacing w:after="0"/>
              <w:rPr>
                <w:lang w:val="el-GR"/>
              </w:rPr>
            </w:pPr>
            <w:r w:rsidRPr="00D815C1">
              <w:rPr>
                <w:lang w:val="el-GR"/>
              </w:rPr>
              <w:t>β) Ποιο είναι το σχετικό ποσό;</w:t>
            </w:r>
          </w:p>
          <w:p w:rsidR="00D815C1" w:rsidRPr="00D815C1" w:rsidRDefault="00D815C1" w:rsidP="001F79D2">
            <w:pPr>
              <w:snapToGrid w:val="0"/>
              <w:spacing w:after="0"/>
              <w:rPr>
                <w:lang w:val="el-GR"/>
              </w:rPr>
            </w:pPr>
            <w:r w:rsidRPr="00D815C1">
              <w:rPr>
                <w:lang w:val="el-GR"/>
              </w:rPr>
              <w:t>γ)Πως διαπιστώθηκε η αθέτηση των υποχρεώσεων;</w:t>
            </w:r>
          </w:p>
          <w:p w:rsidR="00D815C1" w:rsidRPr="00D815C1" w:rsidRDefault="00D815C1" w:rsidP="001F79D2">
            <w:pPr>
              <w:snapToGrid w:val="0"/>
              <w:spacing w:after="0"/>
              <w:rPr>
                <w:b/>
                <w:lang w:val="el-GR"/>
              </w:rPr>
            </w:pPr>
            <w:r w:rsidRPr="00D815C1">
              <w:rPr>
                <w:lang w:val="el-GR"/>
              </w:rPr>
              <w:t>1) Μέσω δικαστικής ή διοικητικής απόφασης;</w:t>
            </w:r>
          </w:p>
          <w:p w:rsidR="00D815C1" w:rsidRPr="00D815C1" w:rsidRDefault="00D815C1" w:rsidP="001F79D2">
            <w:pPr>
              <w:snapToGrid w:val="0"/>
              <w:spacing w:after="0"/>
              <w:rPr>
                <w:lang w:val="el-GR"/>
              </w:rPr>
            </w:pPr>
            <w:r w:rsidRPr="00D815C1">
              <w:rPr>
                <w:b/>
                <w:lang w:val="el-GR"/>
              </w:rPr>
              <w:t xml:space="preserve">- </w:t>
            </w:r>
            <w:r w:rsidRPr="00D815C1">
              <w:rPr>
                <w:lang w:val="el-GR"/>
              </w:rPr>
              <w:t>Η εν λόγω απόφαση είναι τελεσίδικη και δεσμευτική;</w:t>
            </w:r>
          </w:p>
          <w:p w:rsidR="00D815C1" w:rsidRPr="00D815C1" w:rsidRDefault="00D815C1" w:rsidP="001F79D2">
            <w:pPr>
              <w:snapToGrid w:val="0"/>
              <w:spacing w:after="0"/>
              <w:rPr>
                <w:lang w:val="el-GR"/>
              </w:rPr>
            </w:pPr>
            <w:r w:rsidRPr="00D815C1">
              <w:rPr>
                <w:lang w:val="el-GR"/>
              </w:rPr>
              <w:t>- Αναφέρατε την ημερομηνία καταδίκης ή έκδοσης απόφασης</w:t>
            </w:r>
          </w:p>
          <w:p w:rsidR="00D815C1" w:rsidRPr="00D815C1" w:rsidRDefault="00D815C1" w:rsidP="001F79D2">
            <w:pPr>
              <w:snapToGrid w:val="0"/>
              <w:spacing w:after="0"/>
              <w:rPr>
                <w:lang w:val="el-GR"/>
              </w:rPr>
            </w:pPr>
            <w:r w:rsidRPr="00D815C1">
              <w:rPr>
                <w:lang w:val="el-GR"/>
              </w:rPr>
              <w:t>- Σε περίπτωση καταδικαστικής απόφασης, εφόσον ορίζεται απευθείας σε αυτήν, τη διάρκεια της περιόδου αποκλεισμού:</w:t>
            </w:r>
          </w:p>
          <w:p w:rsidR="00D815C1" w:rsidRPr="00D815C1" w:rsidRDefault="00D815C1" w:rsidP="001F79D2">
            <w:pPr>
              <w:snapToGrid w:val="0"/>
              <w:spacing w:after="0"/>
              <w:jc w:val="left"/>
              <w:rPr>
                <w:lang w:val="el-GR"/>
              </w:rPr>
            </w:pPr>
            <w:r w:rsidRPr="00D815C1">
              <w:rPr>
                <w:lang w:val="el-GR"/>
              </w:rPr>
              <w:t>2) Με άλλα μέσα; Διευκρινήστε:</w:t>
            </w:r>
          </w:p>
          <w:p w:rsidR="00D815C1" w:rsidRPr="00D815C1" w:rsidRDefault="00D815C1" w:rsidP="001F79D2">
            <w:pPr>
              <w:snapToGrid w:val="0"/>
              <w:spacing w:after="0"/>
              <w:jc w:val="left"/>
              <w:rPr>
                <w:b/>
                <w:bCs/>
                <w:lang w:val="el-GR"/>
              </w:rPr>
            </w:pPr>
            <w:r w:rsidRPr="00D815C1">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c"/>
              </w:rPr>
              <w:endnoteReference w:id="23"/>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D815C1" w:rsidTr="001F79D2">
              <w:tc>
                <w:tcPr>
                  <w:tcW w:w="2036" w:type="dxa"/>
                  <w:tcBorders>
                    <w:top w:val="single" w:sz="1" w:space="0" w:color="000000"/>
                    <w:left w:val="single" w:sz="1" w:space="0" w:color="000000"/>
                    <w:bottom w:val="single" w:sz="1" w:space="0" w:color="000000"/>
                  </w:tcBorders>
                  <w:shd w:val="clear" w:color="auto" w:fill="auto"/>
                </w:tcPr>
                <w:p w:rsidR="00D815C1" w:rsidRDefault="00D815C1" w:rsidP="001F79D2">
                  <w:pPr>
                    <w:spacing w:after="0"/>
                    <w:jc w:val="left"/>
                  </w:pPr>
                  <w:r>
                    <w:rPr>
                      <w:b/>
                      <w:bCs/>
                    </w:rPr>
                    <w:t>ΦΟΡΟΙ</w:t>
                  </w:r>
                </w:p>
                <w:p w:rsidR="00D815C1" w:rsidRDefault="00D815C1" w:rsidP="001F79D2">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D815C1" w:rsidRDefault="00D815C1" w:rsidP="001F79D2">
                  <w:pPr>
                    <w:spacing w:after="0"/>
                    <w:jc w:val="left"/>
                  </w:pPr>
                  <w:r>
                    <w:rPr>
                      <w:b/>
                      <w:bCs/>
                    </w:rPr>
                    <w:t>ΕΙΣΦΟΡΕΣ ΚΟΙΝΩΝΙΚΗΣ ΑΣΦΑΛΙΣΗΣ</w:t>
                  </w:r>
                </w:p>
              </w:tc>
            </w:tr>
            <w:tr w:rsidR="00D815C1" w:rsidTr="001F79D2">
              <w:tc>
                <w:tcPr>
                  <w:tcW w:w="2036" w:type="dxa"/>
                  <w:tcBorders>
                    <w:left w:val="single" w:sz="1" w:space="0" w:color="000000"/>
                    <w:bottom w:val="single" w:sz="1" w:space="0" w:color="000000"/>
                  </w:tcBorders>
                  <w:shd w:val="clear" w:color="auto" w:fill="auto"/>
                </w:tcPr>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α)[……]·</w:t>
                  </w: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β)[……]</w:t>
                  </w: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 xml:space="preserve">γ.1) [] Ναι [] Όχι </w:t>
                  </w:r>
                </w:p>
                <w:p w:rsidR="00D815C1" w:rsidRPr="00D815C1" w:rsidRDefault="00D815C1" w:rsidP="001F79D2">
                  <w:pPr>
                    <w:spacing w:after="0"/>
                    <w:rPr>
                      <w:lang w:val="el-GR"/>
                    </w:rPr>
                  </w:pPr>
                  <w:r w:rsidRPr="00D815C1">
                    <w:rPr>
                      <w:lang w:val="el-GR"/>
                    </w:rPr>
                    <w:t xml:space="preserve">-[] Ναι [] Όχι </w:t>
                  </w: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w:t>
                  </w: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w:t>
                  </w: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γ.2)[……]·</w:t>
                  </w:r>
                </w:p>
                <w:p w:rsidR="00D815C1" w:rsidRPr="00D815C1" w:rsidRDefault="00D815C1" w:rsidP="001F79D2">
                  <w:pPr>
                    <w:spacing w:after="0"/>
                    <w:rPr>
                      <w:sz w:val="21"/>
                      <w:szCs w:val="21"/>
                      <w:lang w:val="el-GR"/>
                    </w:rPr>
                  </w:pPr>
                  <w:r w:rsidRPr="00D815C1">
                    <w:rPr>
                      <w:lang w:val="el-GR"/>
                    </w:rPr>
                    <w:t xml:space="preserve">δ) [] Ναι [] Όχι </w:t>
                  </w:r>
                </w:p>
                <w:p w:rsidR="00D815C1" w:rsidRPr="00D815C1" w:rsidRDefault="00D815C1" w:rsidP="001F79D2">
                  <w:pPr>
                    <w:spacing w:after="0"/>
                    <w:jc w:val="left"/>
                    <w:rPr>
                      <w:lang w:val="el-GR"/>
                    </w:rPr>
                  </w:pPr>
                  <w:r w:rsidRPr="00D815C1">
                    <w:rPr>
                      <w:sz w:val="21"/>
                      <w:szCs w:val="21"/>
                      <w:lang w:val="el-GR"/>
                    </w:rPr>
                    <w:t>Εάν ναι, να αναφερθούν λεπτομερείς πληροφορίες</w:t>
                  </w:r>
                </w:p>
                <w:p w:rsidR="00D815C1" w:rsidRDefault="00D815C1" w:rsidP="001F79D2">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α)[……]·</w:t>
                  </w: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β)[……]</w:t>
                  </w: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 xml:space="preserve">γ.1) [] Ναι [] Όχι </w:t>
                  </w:r>
                </w:p>
                <w:p w:rsidR="00D815C1" w:rsidRPr="00D815C1" w:rsidRDefault="00D815C1" w:rsidP="001F79D2">
                  <w:pPr>
                    <w:spacing w:after="0"/>
                    <w:rPr>
                      <w:lang w:val="el-GR"/>
                    </w:rPr>
                  </w:pPr>
                  <w:r w:rsidRPr="00D815C1">
                    <w:rPr>
                      <w:lang w:val="el-GR"/>
                    </w:rPr>
                    <w:t xml:space="preserve">-[] Ναι [] Όχι </w:t>
                  </w: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w:t>
                  </w: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w:t>
                  </w: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γ.2)[……]·</w:t>
                  </w:r>
                </w:p>
                <w:p w:rsidR="00D815C1" w:rsidRPr="00D815C1" w:rsidRDefault="00D815C1" w:rsidP="001F79D2">
                  <w:pPr>
                    <w:spacing w:after="0"/>
                    <w:rPr>
                      <w:lang w:val="el-GR"/>
                    </w:rPr>
                  </w:pPr>
                  <w:r w:rsidRPr="00D815C1">
                    <w:rPr>
                      <w:lang w:val="el-GR"/>
                    </w:rPr>
                    <w:t xml:space="preserve">δ) [] Ναι [] Όχι </w:t>
                  </w:r>
                </w:p>
                <w:p w:rsidR="00D815C1" w:rsidRPr="00D815C1" w:rsidRDefault="00D815C1" w:rsidP="001F79D2">
                  <w:pPr>
                    <w:spacing w:after="0"/>
                    <w:jc w:val="left"/>
                    <w:rPr>
                      <w:lang w:val="el-GR"/>
                    </w:rPr>
                  </w:pPr>
                  <w:r w:rsidRPr="00D815C1">
                    <w:rPr>
                      <w:lang w:val="el-GR"/>
                    </w:rPr>
                    <w:t>Εάν ναι, να αναφερθούν λεπτομερείς πληροφορίες</w:t>
                  </w:r>
                </w:p>
                <w:p w:rsidR="00D815C1" w:rsidRDefault="00D815C1" w:rsidP="001F79D2">
                  <w:pPr>
                    <w:spacing w:after="0"/>
                  </w:pPr>
                  <w:r>
                    <w:t>[……]</w:t>
                  </w:r>
                </w:p>
              </w:tc>
            </w:tr>
          </w:tbl>
          <w:p w:rsidR="00D815C1" w:rsidRDefault="00D815C1" w:rsidP="001F79D2">
            <w:pPr>
              <w:spacing w:after="0"/>
              <w:jc w:val="left"/>
            </w:pPr>
          </w:p>
        </w:tc>
      </w:tr>
      <w:tr w:rsidR="00D815C1" w:rsidTr="008D7D2D">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i/>
                <w:lang w:val="el-GR"/>
              </w:rPr>
            </w:pPr>
            <w:r w:rsidRPr="00D815C1">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D815C1" w:rsidRPr="00D815C1" w:rsidRDefault="00D815C1" w:rsidP="001F79D2">
            <w:pPr>
              <w:spacing w:after="0"/>
              <w:jc w:val="left"/>
              <w:rPr>
                <w:i/>
                <w:lang w:val="el-GR"/>
              </w:rPr>
            </w:pPr>
            <w:r w:rsidRPr="00D815C1">
              <w:rPr>
                <w:i/>
                <w:lang w:val="el-GR"/>
              </w:rPr>
              <w:t>(διαδικτυακή διεύθυνση, αρχή ή φορέας έκδοσης, επακριβή στοιχεία αναφοράς των εγγράφων):</w:t>
            </w:r>
            <w:r w:rsidRPr="00D815C1">
              <w:rPr>
                <w:rStyle w:val="a4"/>
                <w:i/>
                <w:lang w:val="el-GR"/>
              </w:rPr>
              <w:t xml:space="preserve"> </w:t>
            </w:r>
            <w:r w:rsidRPr="00576263">
              <w:rPr>
                <w:rStyle w:val="a4"/>
              </w:rPr>
              <w:endnoteReference w:id="24"/>
            </w:r>
          </w:p>
          <w:p w:rsidR="00D815C1" w:rsidRDefault="00D815C1" w:rsidP="001F79D2">
            <w:pPr>
              <w:spacing w:after="0"/>
              <w:jc w:val="left"/>
            </w:pPr>
            <w:r>
              <w:rPr>
                <w:i/>
              </w:rPr>
              <w:t>[……][……][……]</w:t>
            </w:r>
          </w:p>
        </w:tc>
      </w:tr>
    </w:tbl>
    <w:p w:rsidR="00D815C1" w:rsidRPr="00D9001E" w:rsidRDefault="00D815C1" w:rsidP="00D815C1">
      <w:pPr>
        <w:pStyle w:val="SectionTitle"/>
        <w:ind w:firstLine="0"/>
      </w:pPr>
    </w:p>
    <w:p w:rsidR="00D815C1" w:rsidRPr="00D815C1" w:rsidRDefault="00D815C1" w:rsidP="00D815C1">
      <w:pPr>
        <w:pageBreakBefore/>
        <w:jc w:val="center"/>
        <w:rPr>
          <w:b/>
          <w:i/>
          <w:lang w:val="el-GR"/>
        </w:rPr>
      </w:pPr>
      <w:r w:rsidRPr="00D815C1">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D815C1" w:rsidTr="0081375A">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b/>
                <w:i/>
                <w:lang w:val="el-GR"/>
              </w:rPr>
            </w:pPr>
            <w:r w:rsidRPr="00D815C1">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rPr>
                <w:b/>
                <w:i/>
              </w:rPr>
              <w:t>Απάντηση:</w:t>
            </w:r>
          </w:p>
        </w:tc>
      </w:tr>
      <w:tr w:rsidR="00D815C1" w:rsidTr="0081375A">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lang w:val="el-GR"/>
              </w:rPr>
            </w:pPr>
            <w:r w:rsidRPr="00D815C1">
              <w:rPr>
                <w:lang w:val="el-GR"/>
              </w:rPr>
              <w:t>Ο οικονομικός φορέας έχει,</w:t>
            </w:r>
            <w:r w:rsidRPr="00D815C1">
              <w:rPr>
                <w:b/>
                <w:lang w:val="el-GR"/>
              </w:rPr>
              <w:t xml:space="preserve"> εν γνώσει του</w:t>
            </w:r>
            <w:r w:rsidRPr="00D815C1">
              <w:rPr>
                <w:lang w:val="el-GR"/>
              </w:rPr>
              <w:t xml:space="preserve">, αθετήσει </w:t>
            </w:r>
            <w:r w:rsidRPr="00D815C1">
              <w:rPr>
                <w:b/>
                <w:lang w:val="el-GR"/>
              </w:rPr>
              <w:t xml:space="preserve">τις υποχρεώσεις του </w:t>
            </w:r>
            <w:r w:rsidRPr="00D815C1">
              <w:rPr>
                <w:lang w:val="el-GR"/>
              </w:rPr>
              <w:t xml:space="preserve">στους τομείς του </w:t>
            </w:r>
            <w:r w:rsidRPr="00D815C1">
              <w:rPr>
                <w:b/>
                <w:lang w:val="el-GR"/>
              </w:rPr>
              <w:t>περιβαλλοντικού, κοινωνικού και εργατικού δικαίου</w:t>
            </w:r>
            <w:r w:rsidRPr="00576263">
              <w:rPr>
                <w:rStyle w:val="ac"/>
              </w:rPr>
              <w:endnoteReference w:id="25"/>
            </w:r>
            <w:r w:rsidRPr="00D815C1">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t>[] Ναι [] Όχι</w:t>
            </w:r>
          </w:p>
        </w:tc>
      </w:tr>
      <w:tr w:rsidR="00D815C1" w:rsidRPr="0034600A" w:rsidTr="0081375A">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815C1" w:rsidRDefault="00D815C1" w:rsidP="001F79D2">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D815C1" w:rsidRDefault="00D815C1" w:rsidP="001F79D2">
            <w:pPr>
              <w:spacing w:after="0"/>
              <w:jc w:val="left"/>
              <w:rPr>
                <w:b/>
                <w:lang w:val="el-GR"/>
              </w:rPr>
            </w:pPr>
          </w:p>
          <w:p w:rsidR="00D815C1" w:rsidRPr="00D815C1" w:rsidRDefault="00D815C1" w:rsidP="001F79D2">
            <w:pPr>
              <w:spacing w:after="0"/>
              <w:jc w:val="left"/>
              <w:rPr>
                <w:b/>
                <w:lang w:val="el-GR"/>
              </w:rPr>
            </w:pPr>
          </w:p>
          <w:p w:rsidR="00D815C1" w:rsidRPr="00D815C1" w:rsidRDefault="00D815C1" w:rsidP="001F79D2">
            <w:pPr>
              <w:spacing w:after="0"/>
              <w:jc w:val="left"/>
              <w:rPr>
                <w:lang w:val="el-GR"/>
              </w:rPr>
            </w:pPr>
            <w:r w:rsidRPr="00D815C1">
              <w:rPr>
                <w:b/>
                <w:lang w:val="el-GR"/>
              </w:rPr>
              <w:t>Εάν ναι</w:t>
            </w:r>
            <w:r w:rsidRPr="00D815C1">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D815C1" w:rsidRPr="00D815C1" w:rsidRDefault="00D815C1" w:rsidP="001F79D2">
            <w:pPr>
              <w:spacing w:after="0"/>
              <w:jc w:val="left"/>
              <w:rPr>
                <w:b/>
                <w:lang w:val="el-GR"/>
              </w:rPr>
            </w:pPr>
            <w:r w:rsidRPr="00D815C1">
              <w:rPr>
                <w:lang w:val="el-GR"/>
              </w:rPr>
              <w:t>[] Ναι [] Όχι</w:t>
            </w:r>
          </w:p>
          <w:p w:rsidR="00D815C1" w:rsidRPr="00D815C1" w:rsidRDefault="00D815C1" w:rsidP="001F79D2">
            <w:pPr>
              <w:spacing w:after="0"/>
              <w:jc w:val="left"/>
              <w:rPr>
                <w:lang w:val="el-GR"/>
              </w:rPr>
            </w:pPr>
            <w:r w:rsidRPr="00D815C1">
              <w:rPr>
                <w:b/>
                <w:lang w:val="el-GR"/>
              </w:rPr>
              <w:t>Εάν το έχει πράξει,</w:t>
            </w:r>
            <w:r w:rsidRPr="00D815C1">
              <w:rPr>
                <w:lang w:val="el-GR"/>
              </w:rPr>
              <w:t xml:space="preserve"> περιγράψτε τα μέτρα που λήφθηκαν: […….............]</w:t>
            </w:r>
          </w:p>
        </w:tc>
      </w:tr>
      <w:tr w:rsidR="00D815C1" w:rsidRPr="0034600A" w:rsidTr="0081375A">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lang w:val="el-GR"/>
              </w:rPr>
            </w:pPr>
            <w:r w:rsidRPr="00D815C1">
              <w:rPr>
                <w:lang w:val="el-GR"/>
              </w:rPr>
              <w:t>Βρίσκεται ο οικονομικός φορέας σε οποιαδήποτε από τις ακόλουθες καταστάσεις</w:t>
            </w:r>
            <w:r>
              <w:rPr>
                <w:rStyle w:val="ac"/>
              </w:rPr>
              <w:endnoteReference w:id="26"/>
            </w:r>
            <w:r w:rsidRPr="00D815C1">
              <w:rPr>
                <w:lang w:val="el-GR"/>
              </w:rPr>
              <w:t xml:space="preserve"> :</w:t>
            </w:r>
          </w:p>
          <w:p w:rsidR="00D815C1" w:rsidRPr="00D815C1" w:rsidRDefault="00D815C1" w:rsidP="001F79D2">
            <w:pPr>
              <w:spacing w:after="0"/>
              <w:rPr>
                <w:lang w:val="el-GR"/>
              </w:rPr>
            </w:pPr>
            <w:r w:rsidRPr="00D815C1">
              <w:rPr>
                <w:lang w:val="el-GR"/>
              </w:rPr>
              <w:t xml:space="preserve">α) πτώχευση, ή </w:t>
            </w:r>
          </w:p>
          <w:p w:rsidR="00D815C1" w:rsidRPr="00D815C1" w:rsidRDefault="00D815C1" w:rsidP="001F79D2">
            <w:pPr>
              <w:spacing w:after="0"/>
              <w:rPr>
                <w:lang w:val="el-GR"/>
              </w:rPr>
            </w:pPr>
            <w:r w:rsidRPr="00D815C1">
              <w:rPr>
                <w:lang w:val="el-GR"/>
              </w:rPr>
              <w:t>β) διαδικασία εξυγίανσης, ή</w:t>
            </w:r>
          </w:p>
          <w:p w:rsidR="00D815C1" w:rsidRPr="00D815C1" w:rsidRDefault="00D815C1" w:rsidP="001F79D2">
            <w:pPr>
              <w:spacing w:after="0"/>
              <w:rPr>
                <w:lang w:val="el-GR"/>
              </w:rPr>
            </w:pPr>
            <w:r w:rsidRPr="00D815C1">
              <w:rPr>
                <w:lang w:val="el-GR"/>
              </w:rPr>
              <w:t>γ) ειδική εκκαθάριση, ή</w:t>
            </w:r>
          </w:p>
          <w:p w:rsidR="00D815C1" w:rsidRPr="00D815C1" w:rsidRDefault="00D815C1" w:rsidP="001F79D2">
            <w:pPr>
              <w:spacing w:after="0"/>
              <w:rPr>
                <w:lang w:val="el-GR"/>
              </w:rPr>
            </w:pPr>
            <w:r w:rsidRPr="00D815C1">
              <w:rPr>
                <w:lang w:val="el-GR"/>
              </w:rPr>
              <w:t>δ) αναγκαστική διαχείριση από εκκαθαριστή ή από το δικαστήριο, ή</w:t>
            </w:r>
          </w:p>
          <w:p w:rsidR="00D815C1" w:rsidRPr="00D815C1" w:rsidRDefault="00D815C1" w:rsidP="001F79D2">
            <w:pPr>
              <w:spacing w:after="0"/>
              <w:rPr>
                <w:lang w:val="el-GR"/>
              </w:rPr>
            </w:pPr>
            <w:r w:rsidRPr="00D815C1">
              <w:rPr>
                <w:lang w:val="el-GR"/>
              </w:rPr>
              <w:t xml:space="preserve">ε) έχει υπαχθεί σε διαδικασία πτωχευτικού συμβιβασμού, ή </w:t>
            </w:r>
          </w:p>
          <w:p w:rsidR="00D815C1" w:rsidRPr="00D815C1" w:rsidRDefault="00D815C1" w:rsidP="001F79D2">
            <w:pPr>
              <w:spacing w:after="0"/>
              <w:rPr>
                <w:color w:val="000000"/>
                <w:lang w:val="el-GR"/>
              </w:rPr>
            </w:pPr>
            <w:r w:rsidRPr="00D815C1">
              <w:rPr>
                <w:lang w:val="el-GR"/>
              </w:rPr>
              <w:t xml:space="preserve">στ) αναστολή επιχειρηματικών δραστηριοτήτων, ή </w:t>
            </w:r>
          </w:p>
          <w:p w:rsidR="00D815C1" w:rsidRPr="00D815C1" w:rsidRDefault="00D815C1" w:rsidP="001F79D2">
            <w:pPr>
              <w:spacing w:after="0"/>
              <w:rPr>
                <w:lang w:val="el-GR"/>
              </w:rPr>
            </w:pPr>
            <w:r w:rsidRPr="00D815C1">
              <w:rPr>
                <w:color w:val="000000"/>
                <w:lang w:val="el-GR"/>
              </w:rPr>
              <w:t>ζ) σε οποιαδήποτε ανάλογη κατάσταση προκύπτουσα από παρόμοια διαδικασία προβλεπόμενη σε εθνικές διατάξεις νόμου</w:t>
            </w:r>
          </w:p>
          <w:p w:rsidR="00D815C1" w:rsidRPr="00D815C1" w:rsidRDefault="00D815C1" w:rsidP="001F79D2">
            <w:pPr>
              <w:spacing w:after="0"/>
              <w:rPr>
                <w:lang w:val="el-GR"/>
              </w:rPr>
            </w:pPr>
            <w:r w:rsidRPr="00D815C1">
              <w:rPr>
                <w:lang w:val="el-GR"/>
              </w:rPr>
              <w:t>Εάν ναι:</w:t>
            </w:r>
          </w:p>
          <w:p w:rsidR="00D815C1" w:rsidRPr="00D815C1" w:rsidRDefault="00D815C1" w:rsidP="001F79D2">
            <w:pPr>
              <w:spacing w:after="0"/>
              <w:rPr>
                <w:lang w:val="el-GR"/>
              </w:rPr>
            </w:pPr>
            <w:r w:rsidRPr="00D815C1">
              <w:rPr>
                <w:lang w:val="el-GR"/>
              </w:rPr>
              <w:t>- Παραθέστε λεπτομερή στοιχεία:</w:t>
            </w:r>
          </w:p>
          <w:p w:rsidR="00D815C1" w:rsidRPr="00D815C1" w:rsidRDefault="00D815C1" w:rsidP="001F79D2">
            <w:pPr>
              <w:spacing w:after="0"/>
              <w:rPr>
                <w:lang w:val="el-GR"/>
              </w:rPr>
            </w:pPr>
            <w:r w:rsidRPr="00D815C1">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c"/>
              </w:rPr>
              <w:endnoteReference w:id="27"/>
            </w:r>
            <w:r w:rsidRPr="00D815C1">
              <w:rPr>
                <w:rStyle w:val="ac"/>
                <w:lang w:val="el-GR"/>
              </w:rPr>
              <w:t xml:space="preserve"> </w:t>
            </w:r>
          </w:p>
          <w:p w:rsidR="00D815C1" w:rsidRPr="00D815C1" w:rsidRDefault="00D815C1" w:rsidP="001F79D2">
            <w:pPr>
              <w:spacing w:after="0"/>
              <w:rPr>
                <w:lang w:val="el-GR"/>
              </w:rPr>
            </w:pPr>
            <w:r w:rsidRPr="00D815C1">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D815C1" w:rsidRDefault="00D815C1" w:rsidP="001F79D2">
            <w:pPr>
              <w:snapToGrid w:val="0"/>
              <w:spacing w:after="0"/>
              <w:jc w:val="left"/>
              <w:rPr>
                <w:lang w:val="el-GR"/>
              </w:rPr>
            </w:pPr>
            <w:r w:rsidRPr="00D815C1">
              <w:rPr>
                <w:lang w:val="el-GR"/>
              </w:rPr>
              <w:t>[] Ναι [] Όχι</w:t>
            </w: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napToGrid w:val="0"/>
              <w:spacing w:after="0"/>
              <w:jc w:val="left"/>
              <w:rPr>
                <w:lang w:val="el-GR"/>
              </w:rPr>
            </w:pPr>
          </w:p>
          <w:p w:rsidR="00D815C1" w:rsidRPr="00D815C1" w:rsidRDefault="00D815C1" w:rsidP="001F79D2">
            <w:pPr>
              <w:spacing w:after="0"/>
              <w:jc w:val="left"/>
              <w:rPr>
                <w:lang w:val="el-GR"/>
              </w:rPr>
            </w:pPr>
          </w:p>
          <w:p w:rsidR="00D815C1" w:rsidRPr="00D815C1" w:rsidRDefault="00D815C1" w:rsidP="001F79D2">
            <w:pPr>
              <w:spacing w:after="0"/>
              <w:jc w:val="left"/>
              <w:rPr>
                <w:lang w:val="el-GR"/>
              </w:rPr>
            </w:pPr>
          </w:p>
          <w:p w:rsidR="00D815C1" w:rsidRPr="00D815C1" w:rsidRDefault="00D815C1" w:rsidP="001F79D2">
            <w:pPr>
              <w:spacing w:after="0"/>
              <w:jc w:val="left"/>
              <w:rPr>
                <w:lang w:val="el-GR"/>
              </w:rPr>
            </w:pPr>
          </w:p>
          <w:p w:rsidR="00D815C1" w:rsidRPr="00D815C1" w:rsidRDefault="00D815C1" w:rsidP="001F79D2">
            <w:pPr>
              <w:spacing w:after="0"/>
              <w:jc w:val="left"/>
              <w:rPr>
                <w:lang w:val="el-GR"/>
              </w:rPr>
            </w:pPr>
          </w:p>
          <w:p w:rsidR="00D815C1" w:rsidRPr="00D815C1" w:rsidRDefault="00D815C1" w:rsidP="001F79D2">
            <w:pPr>
              <w:spacing w:after="0"/>
              <w:jc w:val="left"/>
              <w:rPr>
                <w:lang w:val="el-GR"/>
              </w:rPr>
            </w:pPr>
            <w:r w:rsidRPr="00D815C1">
              <w:rPr>
                <w:lang w:val="el-GR"/>
              </w:rPr>
              <w:t>-[.......................]</w:t>
            </w:r>
          </w:p>
          <w:p w:rsidR="00D815C1" w:rsidRPr="00D815C1" w:rsidRDefault="00D815C1" w:rsidP="001F79D2">
            <w:pPr>
              <w:spacing w:after="0"/>
              <w:jc w:val="left"/>
              <w:rPr>
                <w:lang w:val="el-GR"/>
              </w:rPr>
            </w:pPr>
            <w:r w:rsidRPr="00D815C1">
              <w:rPr>
                <w:lang w:val="el-GR"/>
              </w:rPr>
              <w:t>-[.......................]</w:t>
            </w:r>
          </w:p>
          <w:p w:rsidR="00D815C1" w:rsidRPr="00D815C1" w:rsidRDefault="00D815C1" w:rsidP="001F79D2">
            <w:pPr>
              <w:spacing w:after="0"/>
              <w:jc w:val="left"/>
              <w:rPr>
                <w:lang w:val="el-GR"/>
              </w:rPr>
            </w:pPr>
          </w:p>
          <w:p w:rsidR="00D815C1" w:rsidRPr="00D815C1" w:rsidRDefault="00D815C1" w:rsidP="001F79D2">
            <w:pPr>
              <w:spacing w:after="0"/>
              <w:jc w:val="left"/>
              <w:rPr>
                <w:lang w:val="el-GR"/>
              </w:rPr>
            </w:pPr>
          </w:p>
          <w:p w:rsidR="00D815C1" w:rsidRPr="00D815C1" w:rsidRDefault="00D815C1" w:rsidP="001F79D2">
            <w:pPr>
              <w:spacing w:after="0"/>
              <w:jc w:val="left"/>
              <w:rPr>
                <w:lang w:val="el-GR"/>
              </w:rPr>
            </w:pPr>
          </w:p>
          <w:p w:rsidR="00D815C1" w:rsidRPr="00D815C1" w:rsidRDefault="00D815C1" w:rsidP="001F79D2">
            <w:pPr>
              <w:spacing w:after="0"/>
              <w:jc w:val="left"/>
              <w:rPr>
                <w:i/>
                <w:lang w:val="el-GR"/>
              </w:rPr>
            </w:pPr>
          </w:p>
          <w:p w:rsidR="00D815C1" w:rsidRPr="00D815C1" w:rsidRDefault="00D815C1" w:rsidP="001F79D2">
            <w:pPr>
              <w:spacing w:after="0"/>
              <w:jc w:val="left"/>
              <w:rPr>
                <w:i/>
                <w:lang w:val="el-GR"/>
              </w:rPr>
            </w:pPr>
          </w:p>
          <w:p w:rsidR="00D815C1" w:rsidRPr="00D815C1" w:rsidRDefault="00D815C1" w:rsidP="001F79D2">
            <w:pPr>
              <w:spacing w:after="0"/>
              <w:jc w:val="left"/>
              <w:rPr>
                <w:i/>
                <w:lang w:val="el-GR"/>
              </w:rPr>
            </w:pPr>
          </w:p>
          <w:p w:rsidR="00D815C1" w:rsidRPr="00D815C1" w:rsidRDefault="00D815C1" w:rsidP="001F79D2">
            <w:pPr>
              <w:spacing w:after="0"/>
              <w:jc w:val="left"/>
              <w:rPr>
                <w:lang w:val="el-GR"/>
              </w:rPr>
            </w:pPr>
            <w:r w:rsidRPr="00D815C1">
              <w:rPr>
                <w:i/>
                <w:lang w:val="el-GR"/>
              </w:rPr>
              <w:t>(διαδικτυακή διεύθυνση, αρχή ή φορέας έκδοσης, επακριβή στοιχεία αναφοράς των εγγράφων): [……][……][……]</w:t>
            </w:r>
          </w:p>
        </w:tc>
      </w:tr>
      <w:tr w:rsidR="00D815C1" w:rsidTr="0081375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b/>
                <w:lang w:val="el-GR"/>
              </w:rPr>
            </w:pPr>
            <w:r w:rsidRPr="001B4414">
              <w:t xml:space="preserve">Έχει διαπράξει ο </w:t>
            </w:r>
            <w:r w:rsidRPr="00D815C1">
              <w:rPr>
                <w:lang w:val="el-GR"/>
              </w:rPr>
              <w:t xml:space="preserve">οικονομικός φορέας </w:t>
            </w:r>
            <w:r w:rsidRPr="00D815C1">
              <w:rPr>
                <w:b/>
                <w:lang w:val="el-GR"/>
              </w:rPr>
              <w:t>σοβαρό επαγγελματικό παράπτωμα</w:t>
            </w:r>
            <w:r w:rsidRPr="00576263">
              <w:rPr>
                <w:rStyle w:val="ac"/>
              </w:rPr>
              <w:endnoteReference w:id="28"/>
            </w:r>
            <w:r w:rsidRPr="00D815C1">
              <w:rPr>
                <w:lang w:val="el-GR"/>
              </w:rPr>
              <w:t>;</w:t>
            </w:r>
          </w:p>
          <w:p w:rsidR="00D815C1" w:rsidRPr="00D815C1" w:rsidRDefault="00D815C1" w:rsidP="001F79D2">
            <w:pPr>
              <w:spacing w:after="0"/>
              <w:rPr>
                <w:lang w:val="el-GR"/>
              </w:rPr>
            </w:pPr>
            <w:r w:rsidRPr="00D815C1">
              <w:rPr>
                <w:b/>
                <w:lang w:val="el-GR"/>
              </w:rPr>
              <w:t>Εάν ναι</w:t>
            </w:r>
            <w:r w:rsidRPr="00D815C1">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jc w:val="left"/>
            </w:pPr>
            <w:r>
              <w:t>[] Ναι [] Όχι</w:t>
            </w:r>
          </w:p>
          <w:p w:rsidR="00D815C1" w:rsidRDefault="00D815C1" w:rsidP="001F79D2">
            <w:pPr>
              <w:spacing w:after="0"/>
            </w:pPr>
          </w:p>
          <w:p w:rsidR="00D815C1" w:rsidRDefault="00D815C1" w:rsidP="001F79D2">
            <w:pPr>
              <w:spacing w:after="0"/>
            </w:pPr>
            <w:r>
              <w:t>[.......................]</w:t>
            </w:r>
          </w:p>
        </w:tc>
      </w:tr>
      <w:tr w:rsidR="00D815C1" w:rsidTr="0081375A">
        <w:trPr>
          <w:trHeight w:val="257"/>
          <w:jc w:val="center"/>
        </w:trPr>
        <w:tc>
          <w:tcPr>
            <w:tcW w:w="4479" w:type="dxa"/>
            <w:vMerge/>
            <w:tcBorders>
              <w:left w:val="single" w:sz="4" w:space="0" w:color="000000"/>
              <w:bottom w:val="single" w:sz="4" w:space="0" w:color="000000"/>
            </w:tcBorders>
            <w:shd w:val="clear" w:color="auto" w:fill="auto"/>
          </w:tcPr>
          <w:p w:rsidR="00D815C1" w:rsidRDefault="00D815C1" w:rsidP="001F79D2">
            <w:pPr>
              <w:snapToGrid w:val="0"/>
              <w:spacing w:after="0"/>
            </w:pPr>
          </w:p>
        </w:tc>
        <w:tc>
          <w:tcPr>
            <w:tcW w:w="4480" w:type="dxa"/>
            <w:tcBorders>
              <w:left w:val="single" w:sz="4" w:space="0" w:color="000000"/>
              <w:bottom w:val="single" w:sz="4" w:space="0" w:color="000000"/>
              <w:right w:val="single" w:sz="4" w:space="0" w:color="000000"/>
            </w:tcBorders>
            <w:shd w:val="clear" w:color="auto" w:fill="auto"/>
          </w:tcPr>
          <w:p w:rsidR="00D815C1" w:rsidRPr="00D815C1" w:rsidRDefault="00D815C1" w:rsidP="001F79D2">
            <w:pPr>
              <w:spacing w:after="0"/>
              <w:rPr>
                <w:b/>
                <w:lang w:val="el-GR"/>
              </w:rPr>
            </w:pPr>
          </w:p>
          <w:p w:rsidR="00D815C1" w:rsidRPr="00D815C1" w:rsidRDefault="00D815C1" w:rsidP="001F79D2">
            <w:pPr>
              <w:spacing w:after="0"/>
              <w:rPr>
                <w:lang w:val="el-GR"/>
              </w:rPr>
            </w:pPr>
            <w:r w:rsidRPr="00D815C1">
              <w:rPr>
                <w:b/>
                <w:lang w:val="el-GR"/>
              </w:rPr>
              <w:t>Εάν ναι</w:t>
            </w:r>
            <w:r w:rsidRPr="00D815C1">
              <w:rPr>
                <w:lang w:val="el-GR"/>
              </w:rPr>
              <w:t xml:space="preserve">, έχει λάβει ο οικονομικός φορέας μέτρα αυτοκάθαρσης; </w:t>
            </w:r>
          </w:p>
          <w:p w:rsidR="00D815C1" w:rsidRPr="00D815C1" w:rsidRDefault="00D815C1" w:rsidP="001F79D2">
            <w:pPr>
              <w:spacing w:after="0"/>
              <w:jc w:val="left"/>
              <w:rPr>
                <w:b/>
                <w:lang w:val="el-GR"/>
              </w:rPr>
            </w:pPr>
            <w:r w:rsidRPr="00D815C1">
              <w:rPr>
                <w:lang w:val="el-GR"/>
              </w:rPr>
              <w:t>[] Ναι [] Όχι</w:t>
            </w:r>
          </w:p>
          <w:p w:rsidR="00D815C1" w:rsidRPr="00D815C1" w:rsidRDefault="00D815C1" w:rsidP="001F79D2">
            <w:pPr>
              <w:spacing w:after="0"/>
              <w:jc w:val="left"/>
              <w:rPr>
                <w:lang w:val="el-GR"/>
              </w:rPr>
            </w:pPr>
            <w:r w:rsidRPr="00D815C1">
              <w:rPr>
                <w:b/>
                <w:lang w:val="el-GR"/>
              </w:rPr>
              <w:t>Εάν το έχει πράξει,</w:t>
            </w:r>
            <w:r w:rsidRPr="00D815C1">
              <w:rPr>
                <w:lang w:val="el-GR"/>
              </w:rPr>
              <w:t xml:space="preserve"> περιγράψτε τα μέτρα που λήφθηκαν: </w:t>
            </w:r>
          </w:p>
          <w:p w:rsidR="00D815C1" w:rsidRDefault="00D815C1" w:rsidP="001F79D2">
            <w:pPr>
              <w:spacing w:after="0"/>
              <w:jc w:val="left"/>
            </w:pPr>
            <w:r>
              <w:t>[..........……]</w:t>
            </w:r>
          </w:p>
        </w:tc>
      </w:tr>
      <w:tr w:rsidR="00D815C1" w:rsidTr="0081375A">
        <w:trPr>
          <w:trHeight w:val="1544"/>
          <w:jc w:val="center"/>
        </w:trPr>
        <w:tc>
          <w:tcPr>
            <w:tcW w:w="4479" w:type="dxa"/>
            <w:vMerge w:val="restart"/>
            <w:tcBorders>
              <w:left w:val="single" w:sz="4" w:space="0" w:color="000000"/>
              <w:bottom w:val="single" w:sz="4" w:space="0" w:color="000000"/>
            </w:tcBorders>
            <w:shd w:val="clear" w:color="auto" w:fill="auto"/>
          </w:tcPr>
          <w:p w:rsidR="00D815C1" w:rsidRPr="00D815C1" w:rsidRDefault="00D815C1" w:rsidP="001F79D2">
            <w:pPr>
              <w:spacing w:after="0"/>
              <w:rPr>
                <w:b/>
                <w:lang w:val="el-GR"/>
              </w:rPr>
            </w:pPr>
            <w:r w:rsidRPr="001B4414">
              <w:lastRenderedPageBreak/>
              <w:t>Έχει συνάψει</w:t>
            </w:r>
            <w:r w:rsidRPr="00D815C1">
              <w:rPr>
                <w:lang w:val="el-GR"/>
              </w:rPr>
              <w:t xml:space="preserve"> ο οικονομικός φορέας </w:t>
            </w:r>
            <w:r w:rsidRPr="00D815C1">
              <w:rPr>
                <w:b/>
                <w:lang w:val="el-GR"/>
              </w:rPr>
              <w:t>συμφωνίες</w:t>
            </w:r>
            <w:r w:rsidRPr="00D815C1">
              <w:rPr>
                <w:lang w:val="el-GR"/>
              </w:rPr>
              <w:t xml:space="preserve"> με άλλους οικονομικούς φορείς </w:t>
            </w:r>
            <w:r w:rsidRPr="00D815C1">
              <w:rPr>
                <w:b/>
                <w:lang w:val="el-GR"/>
              </w:rPr>
              <w:t>με σκοπό τη στρέβλωση του ανταγωνισμού</w:t>
            </w:r>
            <w:r w:rsidRPr="00D815C1">
              <w:rPr>
                <w:lang w:val="el-GR"/>
              </w:rPr>
              <w:t>;</w:t>
            </w:r>
          </w:p>
          <w:p w:rsidR="00D815C1" w:rsidRPr="00D815C1" w:rsidRDefault="00D815C1" w:rsidP="001F79D2">
            <w:pPr>
              <w:spacing w:after="0"/>
              <w:rPr>
                <w:lang w:val="el-GR"/>
              </w:rPr>
            </w:pPr>
            <w:r w:rsidRPr="00D815C1">
              <w:rPr>
                <w:b/>
                <w:lang w:val="el-GR"/>
              </w:rPr>
              <w:t>Εάν ναι</w:t>
            </w:r>
            <w:r w:rsidRPr="00D815C1">
              <w:rPr>
                <w:lang w:val="el-GR"/>
              </w:rPr>
              <w:t>, να αναφερθούν λεπτομερείς πληροφορίες:</w:t>
            </w:r>
          </w:p>
        </w:tc>
        <w:tc>
          <w:tcPr>
            <w:tcW w:w="4480" w:type="dxa"/>
            <w:tcBorders>
              <w:left w:val="single" w:sz="4" w:space="0" w:color="000000"/>
              <w:right w:val="single" w:sz="4" w:space="0" w:color="000000"/>
            </w:tcBorders>
            <w:shd w:val="clear" w:color="auto" w:fill="auto"/>
          </w:tcPr>
          <w:p w:rsidR="00D815C1" w:rsidRDefault="00D815C1" w:rsidP="001F79D2">
            <w:pPr>
              <w:spacing w:after="0"/>
              <w:jc w:val="left"/>
            </w:pPr>
            <w:r>
              <w:t>[] Ναι [] Όχι</w:t>
            </w: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r>
              <w:t>[…...........]</w:t>
            </w:r>
          </w:p>
        </w:tc>
      </w:tr>
      <w:tr w:rsidR="00D815C1" w:rsidTr="0081375A">
        <w:trPr>
          <w:trHeight w:val="514"/>
          <w:jc w:val="center"/>
        </w:trPr>
        <w:tc>
          <w:tcPr>
            <w:tcW w:w="4479" w:type="dxa"/>
            <w:vMerge/>
            <w:tcBorders>
              <w:left w:val="single" w:sz="4" w:space="0" w:color="000000"/>
              <w:bottom w:val="single" w:sz="4" w:space="0" w:color="000000"/>
            </w:tcBorders>
            <w:shd w:val="clear" w:color="auto" w:fill="auto"/>
          </w:tcPr>
          <w:p w:rsidR="00D815C1" w:rsidRDefault="00D815C1" w:rsidP="001F79D2">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D815C1" w:rsidRDefault="00D815C1" w:rsidP="001F79D2">
            <w:pPr>
              <w:spacing w:after="0"/>
              <w:rPr>
                <w:lang w:val="el-GR"/>
              </w:rPr>
            </w:pPr>
            <w:r w:rsidRPr="00D815C1">
              <w:rPr>
                <w:b/>
                <w:lang w:val="el-GR"/>
              </w:rPr>
              <w:t>Εάν ναι</w:t>
            </w:r>
            <w:r w:rsidRPr="00D815C1">
              <w:rPr>
                <w:lang w:val="el-GR"/>
              </w:rPr>
              <w:t xml:space="preserve">, έχει λάβει ο οικονομικός φορέας μέτρα αυτοκάθαρσης; </w:t>
            </w:r>
          </w:p>
          <w:p w:rsidR="00D815C1" w:rsidRPr="00D815C1" w:rsidRDefault="00D815C1" w:rsidP="001F79D2">
            <w:pPr>
              <w:spacing w:after="0"/>
              <w:jc w:val="left"/>
              <w:rPr>
                <w:b/>
                <w:lang w:val="el-GR"/>
              </w:rPr>
            </w:pPr>
            <w:r w:rsidRPr="00D815C1">
              <w:rPr>
                <w:lang w:val="el-GR"/>
              </w:rPr>
              <w:t>[] Ναι [] Όχι</w:t>
            </w:r>
          </w:p>
          <w:p w:rsidR="00D815C1" w:rsidRPr="00D815C1" w:rsidRDefault="00D815C1" w:rsidP="001F79D2">
            <w:pPr>
              <w:spacing w:after="0"/>
              <w:jc w:val="left"/>
              <w:rPr>
                <w:lang w:val="el-GR"/>
              </w:rPr>
            </w:pPr>
            <w:r w:rsidRPr="00D815C1">
              <w:rPr>
                <w:b/>
                <w:lang w:val="el-GR"/>
              </w:rPr>
              <w:t>Εάν το έχει πράξει,</w:t>
            </w:r>
            <w:r w:rsidRPr="00D815C1">
              <w:rPr>
                <w:lang w:val="el-GR"/>
              </w:rPr>
              <w:t xml:space="preserve"> περιγράψτε τα μέτρα που λήφθηκαν:</w:t>
            </w:r>
          </w:p>
          <w:p w:rsidR="00D815C1" w:rsidRDefault="00D815C1" w:rsidP="001F79D2">
            <w:pPr>
              <w:spacing w:after="0"/>
              <w:jc w:val="left"/>
            </w:pPr>
            <w:r>
              <w:t>[……]</w:t>
            </w:r>
          </w:p>
        </w:tc>
      </w:tr>
      <w:tr w:rsidR="00D815C1" w:rsidTr="0081375A">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b/>
                <w:lang w:val="el-GR"/>
              </w:rPr>
            </w:pPr>
            <w:r>
              <w:rPr>
                <w:rStyle w:val="NormalBoldChar"/>
                <w:rFonts w:eastAsia="Calibri"/>
                <w:b w:val="0"/>
              </w:rPr>
              <w:t xml:space="preserve">Γνωρίζει ο οικονομικός φορέας την ύπαρξη τυχόν </w:t>
            </w:r>
            <w:r w:rsidRPr="00D815C1">
              <w:rPr>
                <w:b/>
                <w:lang w:val="el-GR"/>
              </w:rPr>
              <w:t>σύγκρουσης συμφερόντων</w:t>
            </w:r>
            <w:r>
              <w:rPr>
                <w:rStyle w:val="a4"/>
                <w:b/>
              </w:rPr>
              <w:endnoteReference w:id="29"/>
            </w:r>
            <w:r w:rsidRPr="00D815C1">
              <w:rPr>
                <w:lang w:val="el-GR"/>
              </w:rPr>
              <w:t>, λόγω της συμμετοχής του στη διαδικασία ανάθεσης της σύμβασης;</w:t>
            </w:r>
          </w:p>
          <w:p w:rsidR="00D815C1" w:rsidRPr="00D815C1" w:rsidRDefault="00D815C1" w:rsidP="001F79D2">
            <w:pPr>
              <w:spacing w:after="0"/>
              <w:rPr>
                <w:lang w:val="el-GR"/>
              </w:rPr>
            </w:pPr>
            <w:r w:rsidRPr="00D815C1">
              <w:rPr>
                <w:b/>
                <w:lang w:val="el-GR"/>
              </w:rPr>
              <w:t>Εάν ναι</w:t>
            </w:r>
            <w:r w:rsidRPr="00D815C1">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jc w:val="left"/>
            </w:pPr>
            <w:r>
              <w:t>[] Ναι [] Όχι</w:t>
            </w: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r>
              <w:t>[.........…]</w:t>
            </w:r>
          </w:p>
        </w:tc>
      </w:tr>
      <w:tr w:rsidR="00D815C1" w:rsidTr="0081375A">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b/>
                <w:lang w:val="el-GR"/>
              </w:rPr>
            </w:pPr>
            <w:r>
              <w:rPr>
                <w:rStyle w:val="NormalBoldChar"/>
                <w:rFonts w:eastAsia="Calibri"/>
                <w:b w:val="0"/>
              </w:rPr>
              <w:t xml:space="preserve">Έχει παράσχει ο οικονομικός φορέας ή </w:t>
            </w:r>
            <w:r w:rsidRPr="00D815C1">
              <w:rPr>
                <w:lang w:val="el-GR"/>
              </w:rPr>
              <w:t xml:space="preserve">επιχείρηση συνδεδεμένη με αυτόν </w:t>
            </w:r>
            <w:r w:rsidRPr="00D815C1">
              <w:rPr>
                <w:b/>
                <w:lang w:val="el-GR"/>
              </w:rPr>
              <w:t>συμβουλές</w:t>
            </w:r>
            <w:r w:rsidRPr="00D815C1">
              <w:rPr>
                <w:lang w:val="el-GR"/>
              </w:rPr>
              <w:t xml:space="preserve"> στην αναθέτουσα αρχή ή στον αναθέτοντα φορέα ή έχει με άλλο τρόπο </w:t>
            </w:r>
            <w:r w:rsidRPr="00D815C1">
              <w:rPr>
                <w:b/>
                <w:lang w:val="el-GR"/>
              </w:rPr>
              <w:t>αναμειχθεί στην προετοιμασία</w:t>
            </w:r>
            <w:r w:rsidRPr="00D815C1">
              <w:rPr>
                <w:lang w:val="el-GR"/>
              </w:rPr>
              <w:t xml:space="preserve"> της διαδικασίας σύναψης της σύμβασης</w:t>
            </w:r>
            <w:r>
              <w:rPr>
                <w:rStyle w:val="ac"/>
              </w:rPr>
              <w:endnoteReference w:id="30"/>
            </w:r>
            <w:r w:rsidRPr="00D815C1">
              <w:rPr>
                <w:lang w:val="el-GR"/>
              </w:rPr>
              <w:t>;</w:t>
            </w:r>
          </w:p>
          <w:p w:rsidR="00D815C1" w:rsidRPr="00D815C1" w:rsidRDefault="00D815C1" w:rsidP="001F79D2">
            <w:pPr>
              <w:spacing w:after="0"/>
              <w:rPr>
                <w:lang w:val="el-GR"/>
              </w:rPr>
            </w:pPr>
            <w:r w:rsidRPr="00D815C1">
              <w:rPr>
                <w:b/>
                <w:lang w:val="el-GR"/>
              </w:rPr>
              <w:t>Εάν ναι</w:t>
            </w:r>
            <w:r w:rsidRPr="00D815C1">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jc w:val="left"/>
            </w:pPr>
            <w:r>
              <w:t>[] Ναι [] Όχι</w:t>
            </w: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r>
              <w:t>[...................…]</w:t>
            </w:r>
          </w:p>
        </w:tc>
      </w:tr>
      <w:tr w:rsidR="00D815C1" w:rsidTr="0081375A">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b/>
                <w:lang w:val="el-GR"/>
              </w:rPr>
            </w:pPr>
            <w:r w:rsidRPr="00D815C1">
              <w:rPr>
                <w:lang w:val="el-GR"/>
              </w:rPr>
              <w:t>Έχει επιδείξει ο οικονομικός φορέας σοβαρή ή επαναλαμβανόμενη πλημμέλεια</w:t>
            </w:r>
            <w:r>
              <w:rPr>
                <w:rStyle w:val="ac"/>
              </w:rPr>
              <w:endnoteReference w:id="31"/>
            </w:r>
            <w:r w:rsidRPr="00D815C1">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815C1" w:rsidRPr="00D815C1" w:rsidRDefault="00D815C1" w:rsidP="001F79D2">
            <w:pPr>
              <w:spacing w:after="0"/>
              <w:rPr>
                <w:lang w:val="el-GR"/>
              </w:rPr>
            </w:pPr>
            <w:r w:rsidRPr="00D815C1">
              <w:rPr>
                <w:b/>
                <w:lang w:val="el-GR"/>
              </w:rPr>
              <w:t>Εάν ναι</w:t>
            </w:r>
            <w:r w:rsidRPr="00D815C1">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jc w:val="left"/>
            </w:pPr>
            <w:r>
              <w:t>[] Ναι [] Όχι</w:t>
            </w: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p>
          <w:p w:rsidR="00D815C1" w:rsidRDefault="00D815C1" w:rsidP="001F79D2">
            <w:pPr>
              <w:spacing w:after="0"/>
              <w:jc w:val="left"/>
            </w:pPr>
            <w:r>
              <w:t>[….................]</w:t>
            </w:r>
          </w:p>
        </w:tc>
      </w:tr>
      <w:tr w:rsidR="00D815C1" w:rsidTr="0081375A">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D815C1" w:rsidRDefault="00D815C1" w:rsidP="001F79D2">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D815C1" w:rsidRDefault="00D815C1" w:rsidP="001F79D2">
            <w:pPr>
              <w:spacing w:after="0"/>
              <w:jc w:val="left"/>
              <w:rPr>
                <w:lang w:val="el-GR"/>
              </w:rPr>
            </w:pPr>
            <w:r w:rsidRPr="00D815C1">
              <w:rPr>
                <w:b/>
                <w:lang w:val="el-GR"/>
              </w:rPr>
              <w:t>Εάν ναι</w:t>
            </w:r>
            <w:r w:rsidRPr="00D815C1">
              <w:rPr>
                <w:lang w:val="el-GR"/>
              </w:rPr>
              <w:t xml:space="preserve">, έχει λάβει ο οικονομικός φορέας μέτρα αυτοκάθαρσης; </w:t>
            </w:r>
          </w:p>
          <w:p w:rsidR="00D815C1" w:rsidRPr="00D815C1" w:rsidRDefault="00D815C1" w:rsidP="001F79D2">
            <w:pPr>
              <w:spacing w:after="0"/>
              <w:jc w:val="left"/>
              <w:rPr>
                <w:b/>
                <w:lang w:val="el-GR"/>
              </w:rPr>
            </w:pPr>
            <w:r w:rsidRPr="00D815C1">
              <w:rPr>
                <w:lang w:val="el-GR"/>
              </w:rPr>
              <w:t>[] Ναι [] Όχι</w:t>
            </w:r>
          </w:p>
          <w:p w:rsidR="00D815C1" w:rsidRPr="00D815C1" w:rsidRDefault="00D815C1" w:rsidP="001F79D2">
            <w:pPr>
              <w:spacing w:after="0"/>
              <w:jc w:val="left"/>
              <w:rPr>
                <w:lang w:val="el-GR"/>
              </w:rPr>
            </w:pPr>
            <w:r w:rsidRPr="00D815C1">
              <w:rPr>
                <w:b/>
                <w:lang w:val="el-GR"/>
              </w:rPr>
              <w:t>Εάν το έχει πράξει,</w:t>
            </w:r>
            <w:r w:rsidRPr="00D815C1">
              <w:rPr>
                <w:lang w:val="el-GR"/>
              </w:rPr>
              <w:t xml:space="preserve"> περιγράψτε τα μέτρα που λήφθηκαν:</w:t>
            </w:r>
          </w:p>
          <w:p w:rsidR="00D815C1" w:rsidRDefault="00D815C1" w:rsidP="001F79D2">
            <w:pPr>
              <w:spacing w:after="0"/>
              <w:jc w:val="left"/>
            </w:pPr>
            <w:r>
              <w:t>[……]</w:t>
            </w:r>
          </w:p>
        </w:tc>
      </w:tr>
      <w:tr w:rsidR="00D815C1" w:rsidTr="0081375A">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lang w:val="el-GR"/>
              </w:rPr>
            </w:pPr>
            <w:r w:rsidRPr="00D815C1">
              <w:rPr>
                <w:lang w:val="el-GR"/>
              </w:rPr>
              <w:t>Μπορεί ο οικονομικός φορέας να επιβεβαιώσει ότι:</w:t>
            </w:r>
          </w:p>
          <w:p w:rsidR="00D815C1" w:rsidRPr="00D815C1" w:rsidRDefault="00D815C1" w:rsidP="001F79D2">
            <w:pPr>
              <w:spacing w:after="0"/>
              <w:rPr>
                <w:lang w:val="el-GR"/>
              </w:rPr>
            </w:pPr>
            <w:r w:rsidRPr="00D815C1">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815C1" w:rsidRPr="00D815C1" w:rsidRDefault="00D815C1" w:rsidP="001F79D2">
            <w:pPr>
              <w:spacing w:after="0"/>
              <w:rPr>
                <w:lang w:val="el-GR"/>
              </w:rPr>
            </w:pPr>
            <w:r w:rsidRPr="00D815C1">
              <w:rPr>
                <w:lang w:val="el-GR"/>
              </w:rPr>
              <w:t>β) δεν έχει αποκρύψει τις πληροφορίες αυτές,</w:t>
            </w:r>
          </w:p>
          <w:p w:rsidR="00D815C1" w:rsidRPr="00D815C1" w:rsidRDefault="00D815C1" w:rsidP="001F79D2">
            <w:pPr>
              <w:spacing w:after="0"/>
              <w:rPr>
                <w:lang w:val="el-GR"/>
              </w:rPr>
            </w:pPr>
            <w:r w:rsidRPr="00D815C1">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D815C1" w:rsidRPr="00D815C1" w:rsidRDefault="00D815C1" w:rsidP="001F79D2">
            <w:pPr>
              <w:spacing w:after="0"/>
              <w:rPr>
                <w:lang w:val="el-GR"/>
              </w:rPr>
            </w:pPr>
            <w:r w:rsidRPr="00D815C1">
              <w:rPr>
                <w:lang w:val="el-GR"/>
              </w:rPr>
              <w:lastRenderedPageBreak/>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jc w:val="left"/>
            </w:pPr>
            <w:r>
              <w:lastRenderedPageBreak/>
              <w:t>[] Ναι [] Όχι</w:t>
            </w:r>
          </w:p>
        </w:tc>
      </w:tr>
    </w:tbl>
    <w:p w:rsidR="00D815C1" w:rsidRDefault="00D815C1" w:rsidP="00D815C1">
      <w:pPr>
        <w:pStyle w:val="ChapterTitle"/>
      </w:pPr>
    </w:p>
    <w:p w:rsidR="00D815C1" w:rsidRDefault="00D815C1" w:rsidP="00D815C1">
      <w:pPr>
        <w:jc w:val="center"/>
        <w:rPr>
          <w:b/>
          <w:bCs/>
        </w:rPr>
      </w:pPr>
    </w:p>
    <w:p w:rsidR="00D815C1" w:rsidRDefault="00D815C1" w:rsidP="00D815C1">
      <w:pPr>
        <w:pageBreakBefore/>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D815C1"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b/>
                <w:i/>
                <w:lang w:val="el-GR"/>
              </w:rPr>
            </w:pPr>
            <w:r w:rsidRPr="00D815C1">
              <w:rPr>
                <w:b/>
                <w:i/>
                <w:lang w:val="el-GR"/>
              </w:rPr>
              <w:t>Ονομαστικοποίηση μετοχών εταιρειών που συνάπτουν δημόσιες συμβάσεις Άρθρο 8 παρ. 4 ν. 3310/2005</w:t>
            </w:r>
            <w:r w:rsidRPr="00576263">
              <w:rPr>
                <w:rStyle w:val="ac"/>
              </w:rPr>
              <w:endnoteReference w:id="32"/>
            </w:r>
            <w:r w:rsidRPr="00D815C1">
              <w:rPr>
                <w:b/>
                <w:i/>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rPr>
                <w:b/>
                <w:i/>
              </w:rPr>
              <w:t>ΔΕΝ ΑΠΑΙΤΕΙΤΑΙ</w:t>
            </w:r>
          </w:p>
        </w:tc>
      </w:tr>
    </w:tbl>
    <w:p w:rsidR="00D815C1" w:rsidRDefault="00D815C1" w:rsidP="00D815C1">
      <w:pPr>
        <w:pageBreakBefore/>
        <w:jc w:val="center"/>
      </w:pPr>
      <w:r>
        <w:rPr>
          <w:b/>
          <w:bCs/>
          <w:u w:val="single"/>
        </w:rPr>
        <w:lastRenderedPageBreak/>
        <w:t>Μέρος IV: Κριτήρια επιλογής</w:t>
      </w:r>
    </w:p>
    <w:p w:rsidR="00D815C1" w:rsidRPr="00D815C1" w:rsidRDefault="00D815C1" w:rsidP="00D815C1">
      <w:pPr>
        <w:rPr>
          <w:b/>
          <w:bCs/>
          <w:lang w:val="el-GR"/>
        </w:rPr>
      </w:pPr>
      <w:r w:rsidRPr="00D815C1">
        <w:rPr>
          <w:lang w:val="el-GR"/>
        </w:rPr>
        <w:t xml:space="preserve">Όσον αφορά τα κριτήρια επιλογής (ενότητα </w:t>
      </w:r>
      <w:r>
        <w:rPr>
          <w:rFonts w:ascii="Symbol" w:hAnsi="Symbol" w:cs="Symbol"/>
        </w:rPr>
        <w:t></w:t>
      </w:r>
      <w:r w:rsidRPr="00D815C1">
        <w:rPr>
          <w:lang w:val="el-GR"/>
        </w:rPr>
        <w:t xml:space="preserve"> ή ενότητες Α έως Δ του παρόντος μέρους), ο οικονομικός φορέας δηλώνει ότι: </w:t>
      </w:r>
    </w:p>
    <w:p w:rsidR="00D815C1" w:rsidRDefault="00D815C1" w:rsidP="00D815C1">
      <w:pPr>
        <w:pStyle w:val="SectionTitle"/>
        <w:rPr>
          <w:sz w:val="22"/>
        </w:rPr>
      </w:pPr>
    </w:p>
    <w:p w:rsidR="00D815C1" w:rsidRPr="00C63087" w:rsidRDefault="00D815C1" w:rsidP="00D815C1">
      <w:pPr>
        <w:jc w:val="center"/>
        <w:rPr>
          <w:b/>
          <w:i/>
          <w:sz w:val="21"/>
          <w:szCs w:val="21"/>
          <w:lang w:val="el-GR"/>
        </w:rPr>
      </w:pPr>
      <w:r w:rsidRPr="00C63087">
        <w:rPr>
          <w:b/>
          <w:bCs/>
          <w:lang w:val="el-GR"/>
        </w:rPr>
        <w:t>Α: Καταλληλότητα</w:t>
      </w:r>
    </w:p>
    <w:p w:rsidR="00D815C1" w:rsidRPr="00D815C1" w:rsidRDefault="00D815C1" w:rsidP="00D815C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D815C1">
        <w:rPr>
          <w:b/>
          <w:i/>
          <w:sz w:val="21"/>
          <w:szCs w:val="21"/>
          <w:lang w:val="el-GR"/>
        </w:rPr>
        <w:t xml:space="preserve">Ο οικονομικός φορέας πρέπει να  παράσχει πληροφορίες </w:t>
      </w:r>
      <w:r w:rsidRPr="00D815C1">
        <w:rPr>
          <w:b/>
          <w:i/>
          <w:sz w:val="21"/>
          <w:szCs w:val="21"/>
          <w:u w:val="single"/>
          <w:lang w:val="el-GR"/>
        </w:rPr>
        <w:t>μόνον</w:t>
      </w:r>
      <w:r w:rsidRPr="00D815C1">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D815C1"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Default="00D815C1" w:rsidP="001F79D2">
            <w:pPr>
              <w:spacing w:after="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Default="00D815C1" w:rsidP="001F79D2">
            <w:pPr>
              <w:spacing w:after="0"/>
            </w:pPr>
            <w:r>
              <w:rPr>
                <w:b/>
                <w:i/>
              </w:rPr>
              <w:t>Απάντηση</w:t>
            </w:r>
          </w:p>
        </w:tc>
      </w:tr>
      <w:tr w:rsidR="00D815C1"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D815C1" w:rsidP="001F79D2">
            <w:pPr>
              <w:spacing w:after="0"/>
              <w:rPr>
                <w:i/>
                <w:sz w:val="21"/>
                <w:szCs w:val="21"/>
                <w:lang w:val="el-GR"/>
              </w:rPr>
            </w:pPr>
            <w:r w:rsidRPr="00D815C1">
              <w:rPr>
                <w:b/>
                <w:sz w:val="21"/>
                <w:szCs w:val="21"/>
                <w:lang w:val="el-GR"/>
              </w:rPr>
              <w:t>1) Ο οικονομικός φορέας είναι εγγεγραμμένος στα σχετικά επαγγελματικά ή εμπορικά μητρώα</w:t>
            </w:r>
            <w:r w:rsidRPr="00D815C1">
              <w:rPr>
                <w:sz w:val="21"/>
                <w:szCs w:val="21"/>
                <w:lang w:val="el-GR"/>
              </w:rPr>
              <w:t xml:space="preserve"> που τηρούνται στην Ελλάδα ή στο κράτος μέλος εγκατάστασής</w:t>
            </w:r>
            <w:r>
              <w:rPr>
                <w:rStyle w:val="ac"/>
                <w:sz w:val="20"/>
                <w:szCs w:val="20"/>
              </w:rPr>
              <w:endnoteReference w:id="33"/>
            </w:r>
            <w:r w:rsidRPr="00D815C1">
              <w:rPr>
                <w:sz w:val="20"/>
                <w:szCs w:val="20"/>
                <w:lang w:val="el-GR"/>
              </w:rPr>
              <w:t>;</w:t>
            </w:r>
            <w:r w:rsidRPr="00D815C1">
              <w:rPr>
                <w:sz w:val="21"/>
                <w:szCs w:val="21"/>
                <w:lang w:val="el-GR"/>
              </w:rPr>
              <w:t xml:space="preserve"> του:</w:t>
            </w:r>
          </w:p>
          <w:p w:rsidR="00D815C1" w:rsidRPr="00D815C1" w:rsidRDefault="00D815C1" w:rsidP="001F79D2">
            <w:pPr>
              <w:spacing w:after="0"/>
              <w:rPr>
                <w:lang w:val="el-GR"/>
              </w:rPr>
            </w:pPr>
            <w:r w:rsidRPr="00D815C1">
              <w:rPr>
                <w:i/>
                <w:sz w:val="21"/>
                <w:szCs w:val="21"/>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D815C1" w:rsidRDefault="00D815C1" w:rsidP="001F79D2">
            <w:pPr>
              <w:spacing w:after="0"/>
              <w:jc w:val="left"/>
              <w:rPr>
                <w:i/>
                <w:sz w:val="21"/>
                <w:szCs w:val="21"/>
                <w:lang w:val="el-GR"/>
              </w:rPr>
            </w:pPr>
            <w:r w:rsidRPr="00D815C1">
              <w:rPr>
                <w:lang w:val="el-GR"/>
              </w:rPr>
              <w:t>[…]</w:t>
            </w:r>
          </w:p>
          <w:p w:rsidR="00D815C1" w:rsidRPr="00D815C1" w:rsidRDefault="00D815C1" w:rsidP="001F79D2">
            <w:pPr>
              <w:spacing w:after="0"/>
              <w:jc w:val="left"/>
              <w:rPr>
                <w:i/>
                <w:sz w:val="21"/>
                <w:szCs w:val="21"/>
                <w:lang w:val="el-GR"/>
              </w:rPr>
            </w:pPr>
          </w:p>
          <w:p w:rsidR="00D815C1" w:rsidRPr="00D815C1" w:rsidRDefault="00D815C1" w:rsidP="001F79D2">
            <w:pPr>
              <w:spacing w:after="0"/>
              <w:jc w:val="left"/>
              <w:rPr>
                <w:i/>
                <w:sz w:val="21"/>
                <w:szCs w:val="21"/>
                <w:lang w:val="el-GR"/>
              </w:rPr>
            </w:pPr>
          </w:p>
          <w:p w:rsidR="00D815C1" w:rsidRPr="00D815C1" w:rsidRDefault="00D815C1" w:rsidP="001F79D2">
            <w:pPr>
              <w:spacing w:after="0"/>
              <w:jc w:val="left"/>
              <w:rPr>
                <w:i/>
                <w:sz w:val="21"/>
                <w:szCs w:val="21"/>
                <w:lang w:val="el-GR"/>
              </w:rPr>
            </w:pPr>
          </w:p>
          <w:p w:rsidR="00D815C1" w:rsidRPr="00D815C1" w:rsidRDefault="00D815C1" w:rsidP="001F79D2">
            <w:pPr>
              <w:spacing w:after="0"/>
              <w:jc w:val="left"/>
              <w:rPr>
                <w:i/>
                <w:sz w:val="21"/>
                <w:szCs w:val="21"/>
                <w:lang w:val="el-GR"/>
              </w:rPr>
            </w:pPr>
            <w:r w:rsidRPr="00D815C1">
              <w:rPr>
                <w:i/>
                <w:sz w:val="21"/>
                <w:szCs w:val="21"/>
                <w:lang w:val="el-GR"/>
              </w:rPr>
              <w:t xml:space="preserve">(διαδικτυακή διεύθυνση, αρχή ή φορέας έκδοσης, επακριβή στοιχεία αναφοράς των εγγράφων): </w:t>
            </w:r>
          </w:p>
          <w:p w:rsidR="00D815C1" w:rsidRDefault="00D815C1" w:rsidP="001F79D2">
            <w:pPr>
              <w:spacing w:after="0"/>
              <w:jc w:val="left"/>
            </w:pPr>
            <w:r>
              <w:rPr>
                <w:i/>
                <w:sz w:val="21"/>
                <w:szCs w:val="21"/>
              </w:rPr>
              <w:t>[……][……][……]</w:t>
            </w:r>
          </w:p>
        </w:tc>
      </w:tr>
    </w:tbl>
    <w:p w:rsidR="00D815C1" w:rsidRDefault="00D815C1" w:rsidP="00D815C1">
      <w:pPr>
        <w:jc w:val="center"/>
        <w:rPr>
          <w:b/>
          <w:bCs/>
        </w:rPr>
      </w:pPr>
    </w:p>
    <w:p w:rsidR="00D815C1" w:rsidRDefault="00D815C1" w:rsidP="00D815C1">
      <w:pPr>
        <w:jc w:val="center"/>
        <w:rPr>
          <w:b/>
          <w:bCs/>
        </w:rPr>
      </w:pPr>
    </w:p>
    <w:p w:rsidR="00D815C1" w:rsidRDefault="00D815C1" w:rsidP="00D815C1">
      <w:pPr>
        <w:pageBreakBefore/>
        <w:jc w:val="center"/>
        <w:rPr>
          <w:b/>
          <w:i/>
        </w:rPr>
      </w:pPr>
      <w:r>
        <w:rPr>
          <w:b/>
          <w:bCs/>
        </w:rPr>
        <w:lastRenderedPageBreak/>
        <w:t>Β: Οικονομική και χρηματοοικονομική επάρκεια</w:t>
      </w:r>
    </w:p>
    <w:p w:rsidR="00D815C1" w:rsidRPr="00D815C1" w:rsidRDefault="00D815C1" w:rsidP="00D815C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D815C1">
        <w:rPr>
          <w:b/>
          <w:i/>
          <w:lang w:val="el-GR"/>
        </w:rPr>
        <w:t xml:space="preserve">ΔΕΝ ΑΠΑΙΤΕΙΤΑΙ ΑΠΟ ΤΗ ΔΙΑΚΗΡΥΞΗ. </w:t>
      </w:r>
    </w:p>
    <w:p w:rsidR="00D815C1" w:rsidRPr="00D815C1" w:rsidRDefault="00D815C1" w:rsidP="00D815C1">
      <w:pPr>
        <w:pageBreakBefore/>
        <w:rPr>
          <w:b/>
          <w:sz w:val="21"/>
          <w:szCs w:val="21"/>
          <w:lang w:val="el-GR"/>
        </w:rPr>
      </w:pPr>
      <w:r>
        <w:rPr>
          <w:b/>
          <w:bCs/>
          <w:lang w:val="el-GR"/>
        </w:rPr>
        <w:lastRenderedPageBreak/>
        <w:t xml:space="preserve">                                           </w:t>
      </w:r>
      <w:r w:rsidRPr="00D815C1">
        <w:rPr>
          <w:b/>
          <w:bCs/>
          <w:lang w:val="el-GR"/>
        </w:rPr>
        <w:t>Γ: Τεχνική και επαγγελματική ικανότητα</w:t>
      </w:r>
    </w:p>
    <w:p w:rsidR="00D815C1" w:rsidRPr="00D815C1" w:rsidRDefault="00D815C1" w:rsidP="00D815C1">
      <w:pPr>
        <w:pBdr>
          <w:top w:val="single" w:sz="4" w:space="1" w:color="000000"/>
          <w:left w:val="single" w:sz="4" w:space="4" w:color="000000"/>
          <w:bottom w:val="single" w:sz="4" w:space="1" w:color="000000"/>
          <w:right w:val="single" w:sz="4" w:space="4" w:color="000000"/>
        </w:pBdr>
        <w:shd w:val="clear" w:color="auto" w:fill="BFBFBF"/>
        <w:rPr>
          <w:b/>
          <w:i/>
          <w:lang w:val="el-GR"/>
        </w:rPr>
      </w:pPr>
      <w:r w:rsidRPr="00D815C1">
        <w:rPr>
          <w:b/>
          <w:sz w:val="21"/>
          <w:szCs w:val="21"/>
          <w:lang w:val="el-GR"/>
        </w:rPr>
        <w:t>Ο οικονομικός φορέας πρέπει να παράσχε</w:t>
      </w:r>
      <w:r w:rsidRPr="00D815C1">
        <w:rPr>
          <w:b/>
          <w:i/>
          <w:sz w:val="21"/>
          <w:szCs w:val="21"/>
          <w:lang w:val="el-GR"/>
        </w:rPr>
        <w:t>ι</w:t>
      </w:r>
      <w:r w:rsidRPr="00D815C1">
        <w:rPr>
          <w:b/>
          <w:sz w:val="21"/>
          <w:szCs w:val="21"/>
          <w:lang w:val="el-GR"/>
        </w:rPr>
        <w:t xml:space="preserve"> πληροφορίες </w:t>
      </w:r>
      <w:r w:rsidRPr="00D815C1">
        <w:rPr>
          <w:b/>
          <w:sz w:val="21"/>
          <w:szCs w:val="21"/>
          <w:u w:val="single"/>
          <w:lang w:val="el-GR"/>
        </w:rPr>
        <w:t>μόνον</w:t>
      </w:r>
      <w:r w:rsidRPr="00D815C1">
        <w:rPr>
          <w:b/>
          <w:sz w:val="21"/>
          <w:szCs w:val="21"/>
          <w:lang w:val="el-GR"/>
        </w:rPr>
        <w:t xml:space="preserve"> όταν τα σχετικά κριτήρια επιλογής έχουν οριστεί από την αναθέτουσα αρχή ή τον αναθέτοντα φορέα  </w:t>
      </w:r>
      <w:r w:rsidRPr="00D815C1">
        <w:rPr>
          <w:b/>
          <w:bCs/>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D815C1" w:rsidRPr="0034600A" w:rsidTr="001F79D2">
        <w:trPr>
          <w:jc w:val="center"/>
        </w:trPr>
        <w:tc>
          <w:tcPr>
            <w:tcW w:w="4479" w:type="dxa"/>
            <w:tcBorders>
              <w:top w:val="single" w:sz="4" w:space="0" w:color="000000"/>
              <w:left w:val="single" w:sz="4" w:space="0" w:color="000000"/>
              <w:bottom w:val="single" w:sz="4" w:space="0" w:color="000000"/>
            </w:tcBorders>
            <w:shd w:val="clear" w:color="auto" w:fill="auto"/>
          </w:tcPr>
          <w:p w:rsidR="00D815C1" w:rsidRPr="00D815C1" w:rsidRDefault="005106EF" w:rsidP="001F79D2">
            <w:pPr>
              <w:spacing w:after="0"/>
              <w:rPr>
                <w:lang w:val="el-GR"/>
              </w:rPr>
            </w:pPr>
            <w:r w:rsidRPr="00EA6D1B">
              <w:rPr>
                <w:lang w:val="el-GR"/>
              </w:rPr>
              <w:t>1</w:t>
            </w:r>
            <w:r w:rsidR="00D815C1" w:rsidRPr="00D815C1">
              <w:rPr>
                <w:lang w:val="el-GR"/>
              </w:rPr>
              <w:t xml:space="preserve">) Για </w:t>
            </w:r>
            <w:r w:rsidR="00D815C1" w:rsidRPr="00D815C1">
              <w:rPr>
                <w:b/>
                <w:i/>
                <w:lang w:val="el-GR"/>
              </w:rPr>
              <w:t>δημόσιες συμβάσεις προμηθειών</w:t>
            </w:r>
            <w:r w:rsidR="00D815C1" w:rsidRPr="00D815C1">
              <w:rPr>
                <w:lang w:val="el-GR"/>
              </w:rPr>
              <w:t>:</w:t>
            </w:r>
          </w:p>
          <w:p w:rsidR="00EA6D1B" w:rsidRPr="00EA6D1B" w:rsidRDefault="00D815C1" w:rsidP="00EA6D1B">
            <w:pPr>
              <w:spacing w:after="0"/>
              <w:rPr>
                <w:b/>
                <w:lang w:val="el-GR"/>
              </w:rPr>
            </w:pPr>
            <w:r w:rsidRPr="00D815C1">
              <w:rPr>
                <w:lang w:val="el-GR"/>
              </w:rPr>
              <w:t xml:space="preserve">Μπορεί ο οικονομικός φορέας να προσκομίσει τα απαιτούμενα </w:t>
            </w:r>
            <w:r w:rsidRPr="00D815C1">
              <w:rPr>
                <w:b/>
                <w:lang w:val="el-GR"/>
              </w:rPr>
              <w:t>πιστοποιητικά</w:t>
            </w:r>
            <w:r w:rsidRPr="00D815C1">
              <w:rPr>
                <w:lang w:val="el-GR"/>
              </w:rPr>
              <w:t xml:space="preserve"> που έχουν εκδοθεί από επίσημα </w:t>
            </w:r>
            <w:r w:rsidRPr="00D815C1">
              <w:rPr>
                <w:b/>
                <w:lang w:val="el-GR"/>
              </w:rPr>
              <w:t>ινστιτούτα ελέγχου ποιότητας</w:t>
            </w:r>
            <w:r w:rsidRPr="00D815C1">
              <w:rPr>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r w:rsidR="00EA6D1B" w:rsidRPr="00EA6D1B">
              <w:rPr>
                <w:rFonts w:eastAsia="TimesNewRomanPSMT" w:cs="TimesNewRomanPSMT"/>
                <w:lang w:val="el-GR"/>
              </w:rPr>
              <w:t xml:space="preserve"> (απαιτούνται τα πιστοποιητικά </w:t>
            </w:r>
            <w:r w:rsidR="00EA6D1B" w:rsidRPr="004C16B0">
              <w:rPr>
                <w:rFonts w:eastAsia="TimesNewRomanPSMT" w:cs="TimesNewRomanPSMT"/>
                <w:lang w:val="el-GR"/>
              </w:rPr>
              <w:t>ISO 9001:2008 και 14001:2004</w:t>
            </w:r>
            <w:r w:rsidR="00EA6D1B" w:rsidRPr="00EA6D1B">
              <w:rPr>
                <w:rFonts w:eastAsia="TimesNewRomanPSMT" w:cs="TimesNewRomanPSMT"/>
                <w:lang w:val="el-GR"/>
              </w:rPr>
              <w:t xml:space="preserve"> </w:t>
            </w:r>
            <w:r w:rsidR="00EA6D1B" w:rsidRPr="00EA6D1B">
              <w:rPr>
                <w:bCs/>
                <w:lang w:val="el-GR"/>
              </w:rPr>
              <w:t>για την κατασκευή των ειδών</w:t>
            </w:r>
            <w:r w:rsidR="00EA6D1B">
              <w:rPr>
                <w:bCs/>
                <w:lang w:val="el-GR"/>
              </w:rPr>
              <w:t xml:space="preserve"> </w:t>
            </w:r>
            <w:r w:rsidR="00EA6D1B" w:rsidRPr="00E53798">
              <w:rPr>
                <w:bCs/>
                <w:lang w:val="el-GR"/>
              </w:rPr>
              <w:t xml:space="preserve"> με Α/Α: 1 έως 84</w:t>
            </w:r>
            <w:r w:rsidR="00EA6D1B" w:rsidRPr="00EA6D1B">
              <w:rPr>
                <w:bCs/>
                <w:lang w:val="el-GR"/>
              </w:rPr>
              <w:t xml:space="preserve"> και τα πιστοποιητικά </w:t>
            </w:r>
            <w:r w:rsidR="00EA6D1B" w:rsidRPr="00E53798">
              <w:rPr>
                <w:rFonts w:eastAsia="TimesNewRomanPSMT" w:cs="TimesNewRomanPSMT"/>
                <w:lang w:val="el-GR"/>
              </w:rPr>
              <w:t>ISO 9001:2008</w:t>
            </w:r>
            <w:r w:rsidR="00EA6D1B" w:rsidRPr="00EA6D1B">
              <w:rPr>
                <w:rFonts w:eastAsia="TimesNewRomanPSMT" w:cs="TimesNewRomanPSMT"/>
                <w:lang w:val="el-GR"/>
              </w:rPr>
              <w:t xml:space="preserve"> για την κατασκευή των ειδών</w:t>
            </w:r>
            <w:r w:rsidR="00EA6D1B" w:rsidRPr="00E53798">
              <w:rPr>
                <w:rFonts w:eastAsia="TimesNewRomanPSMT" w:cs="TimesNewRomanPSMT"/>
                <w:lang w:val="el-GR"/>
              </w:rPr>
              <w:t xml:space="preserve"> με Α/Α: 85 έως 88</w:t>
            </w:r>
            <w:r w:rsidR="00EA6D1B" w:rsidRPr="00EA6D1B">
              <w:rPr>
                <w:rFonts w:eastAsia="TimesNewRomanPSMT" w:cs="TimesNewRomanPSMT"/>
                <w:lang w:val="el-GR"/>
              </w:rPr>
              <w:t xml:space="preserve"> σύμφωνα με τη διακήρυξη)</w:t>
            </w:r>
          </w:p>
          <w:p w:rsidR="00D815C1" w:rsidRPr="00D815C1" w:rsidRDefault="00D815C1" w:rsidP="001F79D2">
            <w:pPr>
              <w:spacing w:after="0"/>
              <w:rPr>
                <w:b/>
                <w:lang w:val="el-GR"/>
              </w:rPr>
            </w:pPr>
          </w:p>
          <w:p w:rsidR="00D815C1" w:rsidRPr="00D815C1" w:rsidRDefault="00D815C1" w:rsidP="001F79D2">
            <w:pPr>
              <w:spacing w:after="0"/>
              <w:rPr>
                <w:i/>
                <w:lang w:val="el-GR"/>
              </w:rPr>
            </w:pPr>
            <w:r w:rsidRPr="00D815C1">
              <w:rPr>
                <w:b/>
                <w:lang w:val="el-GR"/>
              </w:rPr>
              <w:t>Εάν όχι</w:t>
            </w:r>
            <w:r w:rsidRPr="00D815C1">
              <w:rPr>
                <w:lang w:val="el-GR"/>
              </w:rPr>
              <w:t>, εξηγήστε τους λόγους και αναφέρετε ποια άλλα αποδεικτικά μέσα μπορούν να προσκομιστούν:</w:t>
            </w:r>
          </w:p>
          <w:p w:rsidR="00D815C1" w:rsidRPr="00D815C1" w:rsidRDefault="00D815C1" w:rsidP="001F79D2">
            <w:pPr>
              <w:spacing w:after="0"/>
              <w:rPr>
                <w:lang w:val="el-GR"/>
              </w:rPr>
            </w:pPr>
            <w:r w:rsidRPr="00D815C1">
              <w:rPr>
                <w:i/>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D815C1" w:rsidRPr="00D815C1" w:rsidRDefault="00D815C1" w:rsidP="001F79D2">
            <w:pPr>
              <w:snapToGrid w:val="0"/>
              <w:spacing w:after="0"/>
              <w:rPr>
                <w:lang w:val="el-GR"/>
              </w:rPr>
            </w:pPr>
          </w:p>
          <w:p w:rsidR="00D815C1" w:rsidRPr="00D815C1" w:rsidRDefault="00D815C1" w:rsidP="001F79D2">
            <w:pPr>
              <w:spacing w:after="0"/>
              <w:rPr>
                <w:lang w:val="el-GR"/>
              </w:rPr>
            </w:pPr>
            <w:r w:rsidRPr="00D815C1">
              <w:rPr>
                <w:lang w:val="el-GR"/>
              </w:rPr>
              <w:t>[] Ναι [] Όχι</w:t>
            </w: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p>
          <w:p w:rsidR="00D815C1" w:rsidRPr="00D815C1" w:rsidRDefault="00D815C1" w:rsidP="001F79D2">
            <w:pPr>
              <w:spacing w:after="0"/>
              <w:rPr>
                <w:lang w:val="el-GR"/>
              </w:rPr>
            </w:pPr>
            <w:r w:rsidRPr="00D815C1">
              <w:rPr>
                <w:lang w:val="el-GR"/>
              </w:rPr>
              <w:t>[….............................................]</w:t>
            </w:r>
          </w:p>
          <w:p w:rsidR="00D815C1" w:rsidRPr="00D815C1" w:rsidRDefault="00D815C1" w:rsidP="001F79D2">
            <w:pPr>
              <w:spacing w:after="0"/>
              <w:rPr>
                <w:lang w:val="el-GR"/>
              </w:rPr>
            </w:pPr>
          </w:p>
          <w:p w:rsidR="00D815C1" w:rsidRPr="00D815C1" w:rsidRDefault="00D815C1" w:rsidP="001F79D2">
            <w:pPr>
              <w:spacing w:after="0"/>
              <w:rPr>
                <w:i/>
                <w:lang w:val="el-GR"/>
              </w:rPr>
            </w:pPr>
          </w:p>
          <w:p w:rsidR="00EA6D1B" w:rsidRDefault="00EA6D1B" w:rsidP="001F79D2">
            <w:pPr>
              <w:spacing w:after="0"/>
              <w:rPr>
                <w:i/>
                <w:lang w:val="el-GR"/>
              </w:rPr>
            </w:pPr>
          </w:p>
          <w:p w:rsidR="00EA6D1B" w:rsidRDefault="00EA6D1B" w:rsidP="001F79D2">
            <w:pPr>
              <w:spacing w:after="0"/>
              <w:rPr>
                <w:i/>
                <w:lang w:val="el-GR"/>
              </w:rPr>
            </w:pPr>
          </w:p>
          <w:p w:rsidR="00EA6D1B" w:rsidRDefault="00EA6D1B" w:rsidP="001F79D2">
            <w:pPr>
              <w:spacing w:after="0"/>
              <w:rPr>
                <w:i/>
                <w:lang w:val="el-GR"/>
              </w:rPr>
            </w:pPr>
          </w:p>
          <w:p w:rsidR="00D815C1" w:rsidRPr="00D815C1" w:rsidRDefault="00D815C1" w:rsidP="001F79D2">
            <w:pPr>
              <w:spacing w:after="0"/>
              <w:rPr>
                <w:lang w:val="el-GR"/>
              </w:rPr>
            </w:pPr>
            <w:r w:rsidRPr="00D815C1">
              <w:rPr>
                <w:i/>
                <w:lang w:val="el-GR"/>
              </w:rPr>
              <w:t>(διαδικτυακή διεύθυνση, αρχή ή φορέας έκδοσης, επακριβή στοιχεία αναφοράς των εγγράφων): [……][……][……]</w:t>
            </w:r>
          </w:p>
        </w:tc>
      </w:tr>
    </w:tbl>
    <w:p w:rsidR="00D815C1" w:rsidRDefault="00D815C1" w:rsidP="00D815C1">
      <w:pPr>
        <w:pStyle w:val="SectionTitle"/>
        <w:ind w:firstLine="0"/>
      </w:pPr>
    </w:p>
    <w:p w:rsidR="00D815C1" w:rsidRPr="00D815C1" w:rsidRDefault="00D815C1" w:rsidP="00D815C1">
      <w:pPr>
        <w:jc w:val="center"/>
        <w:rPr>
          <w:b/>
          <w:bCs/>
          <w:lang w:val="el-GR"/>
        </w:rPr>
      </w:pPr>
    </w:p>
    <w:p w:rsidR="003016A4" w:rsidRPr="003016A4" w:rsidRDefault="003016A4" w:rsidP="003016A4">
      <w:pPr>
        <w:pageBreakBefore/>
        <w:jc w:val="center"/>
        <w:rPr>
          <w:b/>
          <w:i/>
          <w:lang w:val="el-GR"/>
        </w:rPr>
      </w:pPr>
      <w:r w:rsidRPr="003016A4">
        <w:rPr>
          <w:b/>
          <w:bCs/>
          <w:lang w:val="el-GR"/>
        </w:rPr>
        <w:lastRenderedPageBreak/>
        <w:t>Δ: Συστήματα διασφάλισης ποιότητας και πρότυπα περιβαλλοντικής διαχείρισης</w:t>
      </w:r>
    </w:p>
    <w:p w:rsidR="003016A4" w:rsidRPr="003016A4" w:rsidRDefault="003016A4" w:rsidP="003016A4">
      <w:pPr>
        <w:pBdr>
          <w:top w:val="single" w:sz="4" w:space="1" w:color="000000"/>
          <w:left w:val="single" w:sz="4" w:space="4" w:color="000000"/>
          <w:bottom w:val="single" w:sz="4" w:space="1" w:color="000000"/>
          <w:right w:val="single" w:sz="4" w:space="4" w:color="000000"/>
        </w:pBdr>
        <w:shd w:val="clear" w:color="auto" w:fill="BFBFBF"/>
        <w:rPr>
          <w:b/>
          <w:i/>
          <w:lang w:val="el-GR"/>
        </w:rPr>
      </w:pPr>
      <w:r w:rsidRPr="003016A4">
        <w:rPr>
          <w:b/>
          <w:i/>
          <w:lang w:val="el-GR"/>
        </w:rPr>
        <w:t xml:space="preserve">Ο οικονομικός φορέας πρέπει να παράσχει πληροφορίες </w:t>
      </w:r>
      <w:r w:rsidRPr="003016A4">
        <w:rPr>
          <w:b/>
          <w:u w:val="single"/>
          <w:lang w:val="el-GR"/>
        </w:rPr>
        <w:t>μόνον</w:t>
      </w:r>
      <w:r w:rsidRPr="003016A4">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3016A4" w:rsidTr="003016A4">
        <w:trPr>
          <w:jc w:val="center"/>
        </w:trPr>
        <w:tc>
          <w:tcPr>
            <w:tcW w:w="4479" w:type="dxa"/>
            <w:tcBorders>
              <w:top w:val="single" w:sz="4" w:space="0" w:color="000000"/>
              <w:left w:val="single" w:sz="4" w:space="0" w:color="000000"/>
              <w:bottom w:val="single" w:sz="4" w:space="0" w:color="000000"/>
            </w:tcBorders>
            <w:shd w:val="clear" w:color="auto" w:fill="auto"/>
          </w:tcPr>
          <w:p w:rsidR="003016A4" w:rsidRPr="003016A4" w:rsidRDefault="003016A4" w:rsidP="00431C85">
            <w:pPr>
              <w:spacing w:after="0"/>
              <w:rPr>
                <w:b/>
                <w:i/>
                <w:lang w:val="el-GR"/>
              </w:rPr>
            </w:pPr>
            <w:r w:rsidRPr="003016A4">
              <w:rPr>
                <w:b/>
                <w:i/>
                <w:lang w:val="el-GR"/>
              </w:rPr>
              <w:t xml:space="preserve">Συστήματα διασφάλισης ποιότητας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016A4" w:rsidRDefault="003016A4" w:rsidP="00E733AD">
            <w:pPr>
              <w:spacing w:after="0"/>
            </w:pPr>
            <w:r>
              <w:rPr>
                <w:b/>
                <w:i/>
              </w:rPr>
              <w:t>Απάντηση:</w:t>
            </w:r>
          </w:p>
        </w:tc>
      </w:tr>
      <w:tr w:rsidR="003016A4" w:rsidRPr="0034600A" w:rsidTr="003016A4">
        <w:trPr>
          <w:jc w:val="center"/>
        </w:trPr>
        <w:tc>
          <w:tcPr>
            <w:tcW w:w="4479" w:type="dxa"/>
            <w:tcBorders>
              <w:top w:val="single" w:sz="4" w:space="0" w:color="000000"/>
              <w:left w:val="single" w:sz="4" w:space="0" w:color="000000"/>
              <w:bottom w:val="single" w:sz="4" w:space="0" w:color="000000"/>
            </w:tcBorders>
            <w:shd w:val="clear" w:color="auto" w:fill="auto"/>
          </w:tcPr>
          <w:p w:rsidR="003016A4" w:rsidRPr="003016A4" w:rsidRDefault="003016A4" w:rsidP="00E733AD">
            <w:pPr>
              <w:spacing w:after="0"/>
              <w:rPr>
                <w:b/>
                <w:color w:val="000000"/>
                <w:lang w:val="el-GR"/>
              </w:rPr>
            </w:pPr>
            <w:r w:rsidRPr="003016A4">
              <w:rPr>
                <w:color w:val="000000"/>
                <w:lang w:val="el-GR"/>
              </w:rPr>
              <w:t xml:space="preserve">Θα είναι σε θέση ο οικονομικός φορέας να προσκομίσει </w:t>
            </w:r>
            <w:r w:rsidRPr="003016A4">
              <w:rPr>
                <w:b/>
                <w:color w:val="000000"/>
                <w:lang w:val="el-GR"/>
              </w:rPr>
              <w:t>πιστοποιητικά</w:t>
            </w:r>
            <w:r w:rsidRPr="003016A4">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3016A4">
              <w:rPr>
                <w:b/>
                <w:color w:val="000000"/>
                <w:lang w:val="el-GR"/>
              </w:rPr>
              <w:t>πρότυπα διασφάλισης ποιότητας</w:t>
            </w:r>
            <w:r w:rsidRPr="003016A4">
              <w:rPr>
                <w:color w:val="000000"/>
                <w:lang w:val="el-GR"/>
              </w:rPr>
              <w:t>, συμπεριλαμβανομένης της προσβασιμότητας για άτομα με ειδικές ανάγκες;</w:t>
            </w:r>
            <w:r>
              <w:rPr>
                <w:color w:val="000000"/>
                <w:lang w:val="el-GR"/>
              </w:rPr>
              <w:t xml:space="preserve"> (απαιτείται πιστοποιητικό </w:t>
            </w:r>
            <w:r>
              <w:rPr>
                <w:color w:val="000000"/>
                <w:lang w:val="en-US"/>
              </w:rPr>
              <w:t>ISO</w:t>
            </w:r>
            <w:r w:rsidRPr="00EA6D1B">
              <w:rPr>
                <w:color w:val="000000"/>
                <w:lang w:val="el-GR"/>
              </w:rPr>
              <w:t xml:space="preserve"> 9001</w:t>
            </w:r>
            <w:r>
              <w:rPr>
                <w:color w:val="000000"/>
                <w:lang w:val="el-GR"/>
              </w:rPr>
              <w:t>:2008 ή ισοδύναμο</w:t>
            </w:r>
            <w:r w:rsidR="00EA6D1B">
              <w:rPr>
                <w:color w:val="000000"/>
                <w:lang w:val="el-GR"/>
              </w:rPr>
              <w:t xml:space="preserve"> για την εμπορία </w:t>
            </w:r>
            <w:r w:rsidR="00BC5ED8">
              <w:rPr>
                <w:color w:val="000000"/>
                <w:lang w:val="el-GR"/>
              </w:rPr>
              <w:t>ηλεκτρ/κού υλικού</w:t>
            </w:r>
            <w:r>
              <w:rPr>
                <w:color w:val="000000"/>
                <w:lang w:val="el-GR"/>
              </w:rPr>
              <w:t xml:space="preserve"> σύμφωνα με τη διακήρυξη)</w:t>
            </w:r>
          </w:p>
          <w:p w:rsidR="003016A4" w:rsidRPr="003016A4" w:rsidRDefault="003016A4" w:rsidP="00E733AD">
            <w:pPr>
              <w:spacing w:after="0"/>
              <w:rPr>
                <w:i/>
                <w:color w:val="000000"/>
                <w:lang w:val="el-GR"/>
              </w:rPr>
            </w:pPr>
            <w:r w:rsidRPr="003016A4">
              <w:rPr>
                <w:b/>
                <w:color w:val="000000"/>
                <w:lang w:val="el-GR"/>
              </w:rPr>
              <w:t>Εάν όχι</w:t>
            </w:r>
            <w:r w:rsidRPr="003016A4">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3016A4" w:rsidRPr="003016A4" w:rsidRDefault="003016A4" w:rsidP="00E733AD">
            <w:pPr>
              <w:spacing w:after="0"/>
              <w:rPr>
                <w:lang w:val="el-GR"/>
              </w:rPr>
            </w:pPr>
            <w:r w:rsidRPr="003016A4">
              <w:rPr>
                <w:i/>
                <w:color w:val="000000"/>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016A4" w:rsidRPr="003016A4" w:rsidRDefault="003016A4" w:rsidP="00E733AD">
            <w:pPr>
              <w:spacing w:after="0"/>
              <w:jc w:val="left"/>
              <w:rPr>
                <w:lang w:val="el-GR"/>
              </w:rPr>
            </w:pPr>
            <w:r w:rsidRPr="003016A4">
              <w:rPr>
                <w:lang w:val="el-GR"/>
              </w:rPr>
              <w:t>[] Ναι [] Όχι</w:t>
            </w:r>
          </w:p>
          <w:p w:rsidR="003016A4" w:rsidRPr="003016A4" w:rsidRDefault="003016A4" w:rsidP="00E733AD">
            <w:pPr>
              <w:spacing w:after="0"/>
              <w:jc w:val="left"/>
              <w:rPr>
                <w:lang w:val="el-GR"/>
              </w:rPr>
            </w:pPr>
          </w:p>
          <w:p w:rsidR="003016A4" w:rsidRPr="003016A4" w:rsidRDefault="003016A4" w:rsidP="00E733AD">
            <w:pPr>
              <w:spacing w:after="0"/>
              <w:jc w:val="left"/>
              <w:rPr>
                <w:lang w:val="el-GR"/>
              </w:rPr>
            </w:pPr>
          </w:p>
          <w:p w:rsidR="003016A4" w:rsidRPr="003016A4" w:rsidRDefault="003016A4" w:rsidP="00E733AD">
            <w:pPr>
              <w:spacing w:after="0"/>
              <w:jc w:val="left"/>
              <w:rPr>
                <w:lang w:val="el-GR"/>
              </w:rPr>
            </w:pPr>
          </w:p>
          <w:p w:rsidR="003016A4" w:rsidRPr="003016A4" w:rsidRDefault="003016A4" w:rsidP="00E733AD">
            <w:pPr>
              <w:spacing w:after="0"/>
              <w:jc w:val="left"/>
              <w:rPr>
                <w:lang w:val="el-GR"/>
              </w:rPr>
            </w:pPr>
          </w:p>
          <w:p w:rsidR="003016A4" w:rsidRPr="003016A4" w:rsidRDefault="003016A4" w:rsidP="00E733AD">
            <w:pPr>
              <w:spacing w:after="0"/>
              <w:jc w:val="left"/>
              <w:rPr>
                <w:lang w:val="el-GR"/>
              </w:rPr>
            </w:pPr>
          </w:p>
          <w:p w:rsidR="003016A4" w:rsidRPr="003016A4" w:rsidRDefault="003016A4" w:rsidP="00E733AD">
            <w:pPr>
              <w:spacing w:after="0"/>
              <w:jc w:val="left"/>
              <w:rPr>
                <w:lang w:val="el-GR"/>
              </w:rPr>
            </w:pPr>
          </w:p>
          <w:p w:rsidR="003016A4" w:rsidRPr="003016A4" w:rsidRDefault="003016A4" w:rsidP="00E733AD">
            <w:pPr>
              <w:spacing w:after="0"/>
              <w:jc w:val="left"/>
              <w:rPr>
                <w:lang w:val="el-GR"/>
              </w:rPr>
            </w:pPr>
          </w:p>
          <w:p w:rsidR="003016A4" w:rsidRPr="003016A4" w:rsidRDefault="003016A4" w:rsidP="00E733AD">
            <w:pPr>
              <w:spacing w:after="0"/>
              <w:jc w:val="left"/>
              <w:rPr>
                <w:i/>
                <w:lang w:val="el-GR"/>
              </w:rPr>
            </w:pPr>
            <w:r w:rsidRPr="003016A4">
              <w:rPr>
                <w:lang w:val="el-GR"/>
              </w:rPr>
              <w:t>[……] [……]</w:t>
            </w:r>
          </w:p>
          <w:p w:rsidR="003016A4" w:rsidRPr="003016A4" w:rsidRDefault="003016A4" w:rsidP="00E733AD">
            <w:pPr>
              <w:spacing w:after="0"/>
              <w:jc w:val="left"/>
              <w:rPr>
                <w:i/>
                <w:lang w:val="el-GR"/>
              </w:rPr>
            </w:pPr>
          </w:p>
          <w:p w:rsidR="003016A4" w:rsidRPr="003016A4" w:rsidRDefault="003016A4" w:rsidP="00E733AD">
            <w:pPr>
              <w:spacing w:after="0"/>
              <w:jc w:val="left"/>
              <w:rPr>
                <w:i/>
                <w:lang w:val="el-GR"/>
              </w:rPr>
            </w:pPr>
          </w:p>
          <w:p w:rsidR="003016A4" w:rsidRPr="003016A4" w:rsidRDefault="003016A4" w:rsidP="00E733AD">
            <w:pPr>
              <w:spacing w:after="0"/>
              <w:jc w:val="left"/>
              <w:rPr>
                <w:i/>
                <w:lang w:val="el-GR"/>
              </w:rPr>
            </w:pPr>
          </w:p>
          <w:p w:rsidR="003016A4" w:rsidRPr="003016A4" w:rsidRDefault="003016A4" w:rsidP="00E733AD">
            <w:pPr>
              <w:spacing w:after="0"/>
              <w:jc w:val="left"/>
              <w:rPr>
                <w:lang w:val="el-GR"/>
              </w:rPr>
            </w:pPr>
            <w:r w:rsidRPr="003016A4">
              <w:rPr>
                <w:i/>
                <w:lang w:val="el-GR"/>
              </w:rPr>
              <w:t>(διαδικτυακή διεύθυνση, αρχή ή φορέας έκδοσης, επακριβή στοιχεία αναφοράς των εγγράφων): [……][……][……]</w:t>
            </w:r>
          </w:p>
        </w:tc>
      </w:tr>
    </w:tbl>
    <w:p w:rsidR="003016A4" w:rsidRPr="003016A4" w:rsidRDefault="003016A4" w:rsidP="003016A4">
      <w:pPr>
        <w:jc w:val="center"/>
        <w:rPr>
          <w:lang w:val="el-GR"/>
        </w:rPr>
      </w:pPr>
    </w:p>
    <w:p w:rsidR="00D815C1" w:rsidRPr="00D815C1" w:rsidRDefault="00D815C1" w:rsidP="00D815C1">
      <w:pPr>
        <w:pageBreakBefore/>
        <w:jc w:val="center"/>
        <w:rPr>
          <w:b/>
          <w:i/>
          <w:lang w:val="el-GR"/>
        </w:rPr>
      </w:pPr>
      <w:r w:rsidRPr="00D815C1">
        <w:rPr>
          <w:b/>
          <w:bCs/>
          <w:lang w:val="el-GR"/>
        </w:rPr>
        <w:lastRenderedPageBreak/>
        <w:t xml:space="preserve">Μέρος </w:t>
      </w:r>
      <w:r>
        <w:rPr>
          <w:b/>
          <w:bCs/>
        </w:rPr>
        <w:t>V</w:t>
      </w:r>
      <w:r w:rsidRPr="00D815C1">
        <w:rPr>
          <w:b/>
          <w:bCs/>
          <w:lang w:val="el-GR"/>
        </w:rPr>
        <w:t>: Περιορισμός του αριθμού των πληρούντων τα κριτήρια επιλογής υποψηφίων</w:t>
      </w:r>
    </w:p>
    <w:p w:rsidR="00D815C1" w:rsidRPr="00C63087" w:rsidRDefault="00D815C1" w:rsidP="00D815C1">
      <w:pPr>
        <w:pBdr>
          <w:top w:val="single" w:sz="4" w:space="1" w:color="000000"/>
          <w:left w:val="single" w:sz="4" w:space="4" w:color="000000"/>
          <w:bottom w:val="single" w:sz="4" w:space="1" w:color="000000"/>
          <w:right w:val="single" w:sz="4" w:space="4" w:color="000000"/>
        </w:pBdr>
        <w:shd w:val="clear" w:color="auto" w:fill="BFBFBF"/>
        <w:rPr>
          <w:b/>
          <w:lang w:val="el-GR"/>
        </w:rPr>
      </w:pPr>
      <w:r w:rsidRPr="00C63087">
        <w:rPr>
          <w:b/>
          <w:i/>
          <w:lang w:val="el-GR"/>
        </w:rPr>
        <w:t>ΔΕΝ ΑΠΑΙΤΕΙΤΑΙ ΑΠΟ ΤΗ ΔΙΑΚΗΡΥΞΗ</w:t>
      </w:r>
    </w:p>
    <w:p w:rsidR="00D815C1" w:rsidRDefault="00D815C1" w:rsidP="00D815C1">
      <w:pPr>
        <w:pStyle w:val="ChapterTitle"/>
        <w:rPr>
          <w:i/>
        </w:rPr>
      </w:pPr>
      <w:r>
        <w:br w:type="page"/>
      </w:r>
      <w:r>
        <w:rPr>
          <w:bCs/>
        </w:rPr>
        <w:lastRenderedPageBreak/>
        <w:t>Μέρος VI: Τελικές δηλώσεις</w:t>
      </w:r>
    </w:p>
    <w:p w:rsidR="00D815C1" w:rsidRPr="00D815C1" w:rsidRDefault="00D815C1" w:rsidP="00D815C1">
      <w:pPr>
        <w:rPr>
          <w:i/>
          <w:lang w:val="el-GR"/>
        </w:rPr>
      </w:pPr>
      <w:r w:rsidRPr="00D815C1">
        <w:rPr>
          <w:i/>
          <w:lang w:val="el-GR"/>
        </w:rPr>
        <w:t xml:space="preserve">Ο κάτωθι υπογεγραμμένος, δηλώνω επισήμως ότι τα στοιχεία που έχω αναφέρει σύμφωνα με τα μέρη Ι – </w:t>
      </w:r>
      <w:r>
        <w:rPr>
          <w:i/>
        </w:rPr>
        <w:t>IV</w:t>
      </w:r>
      <w:r w:rsidRPr="00D815C1">
        <w:rPr>
          <w:i/>
          <w:lang w:val="el-GR"/>
        </w:rPr>
        <w:t xml:space="preserve"> ανωτέρω είναι ακριβή και ορθά και ότι έχω πλήρη επίγνωση των συνεπειών σε περίπτωση σοβαρών ψευδών δηλώσεων.</w:t>
      </w:r>
    </w:p>
    <w:p w:rsidR="00D815C1" w:rsidRPr="00D815C1" w:rsidRDefault="00D815C1" w:rsidP="00D815C1">
      <w:pPr>
        <w:rPr>
          <w:i/>
          <w:lang w:val="el-GR"/>
        </w:rPr>
      </w:pPr>
      <w:r w:rsidRPr="00D815C1">
        <w:rPr>
          <w:i/>
          <w:lang w:val="el-GR"/>
        </w:rPr>
        <w:t>Ο κάτωθι υπογεγραμμένος, δηλώνω επισήμως ότι είμαι</w:t>
      </w:r>
      <w:r w:rsidR="00C63087">
        <w:rPr>
          <w:i/>
          <w:lang w:val="el-GR"/>
        </w:rPr>
        <w:t xml:space="preserve"> </w:t>
      </w:r>
      <w:r w:rsidRPr="00D815C1">
        <w:rPr>
          <w:i/>
          <w:lang w:val="el-GR"/>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c"/>
        </w:rPr>
        <w:endnoteReference w:id="34"/>
      </w:r>
      <w:r w:rsidRPr="00D815C1">
        <w:rPr>
          <w:i/>
          <w:lang w:val="el-GR"/>
        </w:rPr>
        <w:t>, εκτός εάν :</w:t>
      </w:r>
    </w:p>
    <w:p w:rsidR="00D815C1" w:rsidRPr="00312BBA" w:rsidRDefault="00D815C1" w:rsidP="00D815C1">
      <w:pPr>
        <w:rPr>
          <w:rStyle w:val="a4"/>
          <w:i/>
          <w:sz w:val="28"/>
          <w:szCs w:val="28"/>
          <w:lang w:val="el-GR"/>
        </w:rPr>
      </w:pPr>
      <w:r w:rsidRPr="00D815C1">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4"/>
        </w:rPr>
        <w:endnoteReference w:id="35"/>
      </w:r>
      <w:r w:rsidRPr="00D815C1">
        <w:rPr>
          <w:rStyle w:val="a4"/>
          <w:i/>
          <w:lang w:val="el-GR"/>
        </w:rPr>
        <w:t>.</w:t>
      </w:r>
    </w:p>
    <w:p w:rsidR="00D815C1" w:rsidRPr="00312BBA" w:rsidRDefault="00D815C1" w:rsidP="00D815C1">
      <w:pPr>
        <w:rPr>
          <w:i/>
          <w:szCs w:val="22"/>
          <w:lang w:val="el-GR"/>
        </w:rPr>
      </w:pPr>
      <w:r w:rsidRPr="00312BBA">
        <w:rPr>
          <w:rStyle w:val="a4"/>
          <w:i/>
          <w:szCs w:val="22"/>
          <w:vertAlign w:val="baseline"/>
          <w:lang w:val="el-GR"/>
        </w:rPr>
        <w:t>β) η αναθέτουσα αρχή ή ο αναθέτων φορέας έχουν ήδη στην κατοχή τους τα σχετικά έγγραφα.</w:t>
      </w:r>
    </w:p>
    <w:p w:rsidR="00D815C1" w:rsidRPr="00D815C1" w:rsidRDefault="00D815C1" w:rsidP="00D815C1">
      <w:pPr>
        <w:rPr>
          <w:i/>
          <w:lang w:val="el-GR"/>
        </w:rPr>
      </w:pPr>
      <w:r w:rsidRPr="00D815C1">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D815C1">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D815C1">
        <w:rPr>
          <w:i/>
          <w:lang w:val="el-GR"/>
        </w:rPr>
        <w:t>.</w:t>
      </w:r>
    </w:p>
    <w:p w:rsidR="00D815C1" w:rsidRPr="00D815C1" w:rsidRDefault="00D815C1" w:rsidP="00D815C1">
      <w:pPr>
        <w:rPr>
          <w:i/>
          <w:lang w:val="el-GR"/>
        </w:rPr>
      </w:pPr>
    </w:p>
    <w:p w:rsidR="00D815C1" w:rsidRPr="00D815C1" w:rsidRDefault="00D815C1" w:rsidP="00D815C1">
      <w:pPr>
        <w:rPr>
          <w:i/>
          <w:lang w:val="el-GR"/>
        </w:rPr>
      </w:pPr>
      <w:r w:rsidRPr="00D815C1">
        <w:rPr>
          <w:i/>
          <w:lang w:val="el-GR"/>
        </w:rPr>
        <w:t xml:space="preserve">Ημερομηνία, τόπος και, όπου ζητείται ή είναι απαραίτητο, υπογραφή(-ές): [……]   </w:t>
      </w:r>
    </w:p>
    <w:p w:rsidR="00D815C1" w:rsidRDefault="00D815C1" w:rsidP="00374C54">
      <w:pPr>
        <w:rPr>
          <w:lang w:val="el-GR"/>
        </w:rPr>
      </w:pPr>
      <w:r w:rsidRPr="00D815C1">
        <w:rPr>
          <w:i/>
          <w:lang w:val="el-GR"/>
        </w:rPr>
        <w:br w:type="page"/>
      </w:r>
    </w:p>
    <w:p w:rsidR="00D815C1" w:rsidRDefault="00D815C1" w:rsidP="00283BDA">
      <w:pPr>
        <w:jc w:val="center"/>
        <w:rPr>
          <w:lang w:val="el-GR"/>
        </w:rPr>
      </w:pPr>
    </w:p>
    <w:sectPr w:rsidR="00D815C1" w:rsidSect="00312BBA">
      <w:footerReference w:type="default" r:id="rId8"/>
      <w:pgSz w:w="11906" w:h="16838"/>
      <w:pgMar w:top="851" w:right="1134" w:bottom="851"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F87" w:rsidRDefault="00D46F87">
      <w:pPr>
        <w:spacing w:after="0"/>
      </w:pPr>
      <w:r>
        <w:separator/>
      </w:r>
    </w:p>
  </w:endnote>
  <w:endnote w:type="continuationSeparator" w:id="1">
    <w:p w:rsidR="00D46F87" w:rsidRDefault="00D46F87">
      <w:pPr>
        <w:spacing w:after="0"/>
      </w:pPr>
      <w:r>
        <w:continuationSeparator/>
      </w:r>
    </w:p>
  </w:endnote>
  <w:endnote w:id="2">
    <w:p w:rsidR="0028463B" w:rsidRPr="00D815C1" w:rsidRDefault="0028463B" w:rsidP="00D815C1">
      <w:pPr>
        <w:pStyle w:val="af5"/>
        <w:tabs>
          <w:tab w:val="left" w:pos="284"/>
        </w:tabs>
        <w:rPr>
          <w:lang w:val="el-GR"/>
        </w:rPr>
      </w:pPr>
      <w:r>
        <w:rPr>
          <w:rStyle w:val="a4"/>
        </w:rPr>
        <w:endnoteRef/>
      </w:r>
      <w:r w:rsidRPr="00D815C1">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28463B" w:rsidRPr="00D815C1" w:rsidRDefault="0028463B" w:rsidP="00D815C1">
      <w:pPr>
        <w:pStyle w:val="af5"/>
        <w:tabs>
          <w:tab w:val="left" w:pos="284"/>
        </w:tabs>
        <w:rPr>
          <w:lang w:val="el-GR"/>
        </w:rPr>
      </w:pPr>
      <w:r w:rsidRPr="00F62DFA">
        <w:rPr>
          <w:rStyle w:val="a4"/>
        </w:rPr>
        <w:endnoteRef/>
      </w:r>
      <w:r w:rsidRPr="00D815C1">
        <w:rPr>
          <w:lang w:val="el-GR"/>
        </w:rPr>
        <w:tab/>
        <w:t>Επαναλάβετε τα στοιχεία των αρμοδίων, όνομα και επώνυμο, όσες φορές χρειάζεται.</w:t>
      </w:r>
    </w:p>
  </w:endnote>
  <w:endnote w:id="4">
    <w:p w:rsidR="0028463B" w:rsidRPr="00F62DFA" w:rsidRDefault="0028463B" w:rsidP="00D815C1">
      <w:pPr>
        <w:pStyle w:val="af5"/>
        <w:tabs>
          <w:tab w:val="left" w:pos="284"/>
        </w:tabs>
        <w:rPr>
          <w:rStyle w:val="DeltaViewInsertion"/>
          <w:b w:val="0"/>
          <w:i w:val="0"/>
        </w:rPr>
      </w:pPr>
      <w:r w:rsidRPr="00F62DFA">
        <w:rPr>
          <w:rStyle w:val="a4"/>
        </w:rPr>
        <w:endnoteRef/>
      </w:r>
      <w:r w:rsidRPr="00D815C1">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8463B" w:rsidRPr="00F62DFA" w:rsidRDefault="0028463B" w:rsidP="00D815C1">
      <w:pPr>
        <w:pStyle w:val="af5"/>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8463B" w:rsidRPr="00F62DFA" w:rsidRDefault="0028463B" w:rsidP="00D815C1">
      <w:pPr>
        <w:pStyle w:val="af5"/>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8463B" w:rsidRPr="00D815C1" w:rsidRDefault="0028463B" w:rsidP="00D815C1">
      <w:pPr>
        <w:pStyle w:val="af5"/>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D815C1">
        <w:rPr>
          <w:lang w:val="el-GR"/>
        </w:rPr>
        <w:t xml:space="preserve">οι οποίες </w:t>
      </w:r>
      <w:r w:rsidRPr="00D815C1">
        <w:rPr>
          <w:b/>
          <w:lang w:val="el-GR"/>
        </w:rPr>
        <w:t>απασχολούν λιγότερους από 250 εργαζομένους</w:t>
      </w:r>
      <w:r w:rsidRPr="00D815C1">
        <w:rPr>
          <w:lang w:val="el-GR"/>
        </w:rPr>
        <w:t xml:space="preserve"> και των οποίων ο </w:t>
      </w:r>
      <w:r w:rsidRPr="00D815C1">
        <w:rPr>
          <w:b/>
          <w:lang w:val="el-GR"/>
        </w:rPr>
        <w:t>ετήσιος κύκλος εργασιών δεν υπερβαίνει τα 50 εκατομμύρια ευρώ</w:t>
      </w:r>
      <w:r w:rsidRPr="00D815C1">
        <w:rPr>
          <w:lang w:val="el-GR"/>
        </w:rPr>
        <w:t xml:space="preserve"> </w:t>
      </w:r>
      <w:r w:rsidRPr="00D815C1">
        <w:rPr>
          <w:b/>
          <w:i/>
          <w:lang w:val="el-GR"/>
        </w:rPr>
        <w:t>και/ή</w:t>
      </w:r>
      <w:r w:rsidRPr="00D815C1">
        <w:rPr>
          <w:lang w:val="el-GR"/>
        </w:rPr>
        <w:t xml:space="preserve"> το </w:t>
      </w:r>
      <w:r w:rsidRPr="00D815C1">
        <w:rPr>
          <w:b/>
          <w:lang w:val="el-GR"/>
        </w:rPr>
        <w:t>σύνολο του ετήσιου ισολογισμού δεν υπερβαίνει τα 43 εκατομμύρια ευρώ</w:t>
      </w:r>
      <w:r w:rsidRPr="00D815C1">
        <w:rPr>
          <w:lang w:val="el-GR"/>
        </w:rPr>
        <w:t>.</w:t>
      </w:r>
    </w:p>
  </w:endnote>
  <w:endnote w:id="5">
    <w:p w:rsidR="0028463B" w:rsidRPr="00D815C1" w:rsidRDefault="0028463B" w:rsidP="00D815C1">
      <w:pPr>
        <w:pStyle w:val="af5"/>
        <w:tabs>
          <w:tab w:val="left" w:pos="284"/>
        </w:tabs>
        <w:rPr>
          <w:lang w:val="el-GR"/>
        </w:rPr>
      </w:pPr>
      <w:r w:rsidRPr="00F62DFA">
        <w:rPr>
          <w:rStyle w:val="a4"/>
        </w:rPr>
        <w:endnoteRef/>
      </w:r>
      <w:r w:rsidRPr="00D815C1">
        <w:rPr>
          <w:lang w:val="el-GR"/>
        </w:rPr>
        <w:tab/>
        <w:t>Τα δικαιολογητικά και η κατάταξη, εάν υπάρχουν, αναφέρονται στην πιστοποίηση.</w:t>
      </w:r>
    </w:p>
  </w:endnote>
  <w:endnote w:id="6">
    <w:p w:rsidR="0028463B" w:rsidRPr="00D815C1" w:rsidRDefault="0028463B" w:rsidP="00D815C1">
      <w:pPr>
        <w:pStyle w:val="af5"/>
        <w:tabs>
          <w:tab w:val="left" w:pos="284"/>
        </w:tabs>
        <w:rPr>
          <w:lang w:val="el-GR"/>
        </w:rPr>
      </w:pPr>
      <w:r w:rsidRPr="00F62DFA">
        <w:rPr>
          <w:rStyle w:val="a4"/>
        </w:rPr>
        <w:endnoteRef/>
      </w:r>
      <w:r w:rsidRPr="00D815C1">
        <w:rPr>
          <w:lang w:val="el-GR"/>
        </w:rPr>
        <w:tab/>
        <w:t>Ειδικότερα ως μέλος ένωσης ή κοινοπραξίας ή άλλου παρόμοιου καθεστώτος.</w:t>
      </w:r>
    </w:p>
  </w:endnote>
  <w:endnote w:id="7">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 Επισημαίνεται ότι σύμφωνα με το δεύτερο εδάφιο του άρθρου 78 “</w:t>
      </w:r>
      <w:r w:rsidRPr="00D815C1">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815C1">
        <w:rPr>
          <w:lang w:val="el-GR"/>
        </w:rPr>
        <w:t>.”</w:t>
      </w:r>
    </w:p>
  </w:endnote>
  <w:endnote w:id="8">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Σύμφωνα με τις διατάξεις του άρθρου 73 παρ. 3 α, </w:t>
      </w:r>
      <w:r w:rsidRPr="00D815C1">
        <w:rPr>
          <w:u w:val="single"/>
          <w:lang w:val="el-GR"/>
        </w:rPr>
        <w:t xml:space="preserve">εφόσον προβλέπεται στα έγγραφα της σύμβασης </w:t>
      </w:r>
      <w:r w:rsidRPr="00D815C1">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D815C1">
        <w:rPr>
          <w:lang w:val="el-GR"/>
        </w:rPr>
        <w:t xml:space="preserve"> 300 της 11.11.2008, σ. 42).</w:t>
      </w:r>
    </w:p>
  </w:endnote>
  <w:endnote w:id="10">
    <w:p w:rsidR="0028463B" w:rsidRPr="00D815C1" w:rsidRDefault="0028463B" w:rsidP="00D815C1">
      <w:pPr>
        <w:pStyle w:val="af5"/>
        <w:tabs>
          <w:tab w:val="left" w:pos="284"/>
        </w:tabs>
        <w:rPr>
          <w:lang w:val="el-GR"/>
        </w:rPr>
      </w:pPr>
      <w:r w:rsidRPr="00F62DFA">
        <w:rPr>
          <w:rStyle w:val="a4"/>
        </w:rPr>
        <w:endnoteRef/>
      </w:r>
      <w:r w:rsidRPr="00D815C1">
        <w:rPr>
          <w:lang w:val="el-GR"/>
        </w:rPr>
        <w:tab/>
        <w:t>Σύμφωνα με άρθρο 73 παρ. 1 (β). Στον Κανονισμό ΕΕΕΣ (Κανονισμός ΕΕ 2016/7) αναφέρεται ως “διαφθορά”.</w:t>
      </w:r>
    </w:p>
  </w:endnote>
  <w:endnote w:id="11">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D815C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D815C1">
        <w:rPr>
          <w:lang w:val="el-GR"/>
        </w:rPr>
        <w:t xml:space="preserve"> 192 της 31.7.2003, σ. 54). Περιλαμβάνει επίσης τη διαφθορά όπως ορίζεται στο </w:t>
      </w:r>
      <w:r w:rsidRPr="00D815C1">
        <w:rPr>
          <w:b/>
          <w:lang w:val="el-GR"/>
        </w:rPr>
        <w:t>ν. 3560/2007</w:t>
      </w:r>
      <w:r w:rsidRPr="00D815C1">
        <w:rPr>
          <w:lang w:val="el-GR"/>
        </w:rPr>
        <w:t xml:space="preserve"> </w:t>
      </w:r>
      <w:r w:rsidRPr="00D815C1">
        <w:rPr>
          <w:b/>
          <w:lang w:val="el-GR"/>
        </w:rPr>
        <w:t xml:space="preserve">(ΦΕΚ 103/Α), </w:t>
      </w:r>
      <w:r w:rsidRPr="00D815C1">
        <w:rPr>
          <w:i/>
          <w:lang w:val="el-GR"/>
        </w:rPr>
        <w:t xml:space="preserve">«Κύρωση και εφαρμογή της Σύμβασης ποινικού δικαίου για τη διαφθορά και του Πρόσθετου σ΄ αυτήν Πρωτοκόλλου» (αφορά σε </w:t>
      </w:r>
      <w:r w:rsidRPr="00D815C1">
        <w:rPr>
          <w:lang w:val="el-GR"/>
        </w:rPr>
        <w:t xml:space="preserve"> </w:t>
      </w:r>
      <w:r w:rsidRPr="00D815C1">
        <w:rPr>
          <w:i/>
          <w:lang w:val="el-GR"/>
        </w:rPr>
        <w:t>προσθήκη καθόσον στο ν. Άρθρο 73 παρ. 1 β αναφέρεται η κείμενη νομοθεσία)</w:t>
      </w:r>
      <w:r w:rsidRPr="00D815C1">
        <w:rPr>
          <w:lang w:val="el-GR"/>
        </w:rPr>
        <w:t>.</w:t>
      </w:r>
    </w:p>
  </w:endnote>
  <w:endnote w:id="12">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D815C1">
        <w:rPr>
          <w:lang w:val="el-GR"/>
        </w:rPr>
        <w:t xml:space="preserve"> 316 της 27.11.1995, σ. 48)</w:t>
      </w:r>
      <w:r w:rsidRPr="00D815C1">
        <w:rPr>
          <w:rStyle w:val="a8"/>
          <w:lang w:val="el-GR"/>
        </w:rPr>
        <w:t xml:space="preserve">  </w:t>
      </w:r>
      <w:r w:rsidRPr="00D815C1">
        <w:rPr>
          <w:lang w:val="el-GR"/>
        </w:rPr>
        <w:t>όπως κυρώθηκε με το ν. 2803/2000 (ΦΕΚ 48/Α) "</w:t>
      </w:r>
      <w:r w:rsidRPr="00D815C1">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D815C1">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8463B" w:rsidRPr="00D815C1" w:rsidRDefault="0028463B" w:rsidP="00D815C1">
      <w:pPr>
        <w:pStyle w:val="af5"/>
        <w:tabs>
          <w:tab w:val="left" w:pos="284"/>
        </w:tabs>
        <w:rPr>
          <w:lang w:val="el-GR"/>
        </w:rPr>
      </w:pPr>
      <w:r w:rsidRPr="00F62DFA">
        <w:rPr>
          <w:rStyle w:val="a4"/>
        </w:rPr>
        <w:endnoteRef/>
      </w:r>
      <w:r w:rsidRPr="00D815C1">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D815C1">
        <w:rPr>
          <w:rStyle w:val="a8"/>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28463B" w:rsidRPr="00D815C1" w:rsidRDefault="0028463B" w:rsidP="00D815C1">
      <w:pPr>
        <w:pStyle w:val="af5"/>
        <w:tabs>
          <w:tab w:val="left" w:pos="284"/>
        </w:tabs>
        <w:rPr>
          <w:lang w:val="el-GR"/>
        </w:rPr>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28463B" w:rsidRPr="00D815C1" w:rsidRDefault="0028463B" w:rsidP="00D815C1">
      <w:pPr>
        <w:pStyle w:val="af5"/>
        <w:tabs>
          <w:tab w:val="left" w:pos="284"/>
        </w:tabs>
        <w:rPr>
          <w:lang w:val="el-GR"/>
        </w:rPr>
      </w:pPr>
      <w:r w:rsidRPr="00F62DFA">
        <w:rPr>
          <w:rStyle w:val="a4"/>
        </w:rPr>
        <w:endnoteRef/>
      </w:r>
      <w:r w:rsidRPr="00D815C1">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8463B" w:rsidRPr="00D815C1" w:rsidRDefault="0028463B" w:rsidP="00D815C1">
      <w:pPr>
        <w:pStyle w:val="af5"/>
        <w:tabs>
          <w:tab w:val="left" w:pos="284"/>
        </w:tabs>
        <w:rPr>
          <w:lang w:val="el-GR"/>
        </w:rPr>
      </w:pPr>
      <w:r w:rsidRPr="00F62DFA">
        <w:rPr>
          <w:rStyle w:val="a4"/>
        </w:rPr>
        <w:endnoteRef/>
      </w:r>
      <w:r w:rsidRPr="00D815C1">
        <w:rPr>
          <w:lang w:val="el-GR"/>
        </w:rPr>
        <w:tab/>
        <w:t>Επαναλάβετε όσες φορές χρειάζεται.</w:t>
      </w:r>
    </w:p>
  </w:endnote>
  <w:endnote w:id="18">
    <w:p w:rsidR="0028463B" w:rsidRPr="00D815C1" w:rsidRDefault="0028463B" w:rsidP="00D815C1">
      <w:pPr>
        <w:pStyle w:val="af5"/>
        <w:tabs>
          <w:tab w:val="left" w:pos="284"/>
        </w:tabs>
        <w:rPr>
          <w:lang w:val="el-GR"/>
        </w:rPr>
      </w:pPr>
      <w:r w:rsidRPr="00F62DFA">
        <w:rPr>
          <w:rStyle w:val="a4"/>
        </w:rPr>
        <w:endnoteRef/>
      </w:r>
      <w:r w:rsidRPr="00D815C1">
        <w:rPr>
          <w:lang w:val="el-GR"/>
        </w:rPr>
        <w:tab/>
        <w:t>Επαναλάβετε όσες φορές χρειάζεται.</w:t>
      </w:r>
    </w:p>
  </w:endnote>
  <w:endnote w:id="19">
    <w:p w:rsidR="0028463B" w:rsidRPr="00D815C1" w:rsidRDefault="0028463B" w:rsidP="00D815C1">
      <w:pPr>
        <w:pStyle w:val="af5"/>
        <w:tabs>
          <w:tab w:val="left" w:pos="284"/>
        </w:tabs>
        <w:rPr>
          <w:lang w:val="el-GR"/>
        </w:rPr>
      </w:pPr>
      <w:r w:rsidRPr="00F62DFA">
        <w:rPr>
          <w:rStyle w:val="a4"/>
        </w:rPr>
        <w:endnoteRef/>
      </w:r>
      <w:r w:rsidRPr="00D815C1">
        <w:rPr>
          <w:lang w:val="el-GR"/>
        </w:rPr>
        <w:tab/>
        <w:t>Επαναλάβετε όσες φορές χρειάζεται.</w:t>
      </w:r>
    </w:p>
  </w:endnote>
  <w:endnote w:id="20">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Σημειώνεται ότι, σύμφωνα με το άρθρο 73 παρ. 3 περ. α  και β, </w:t>
      </w:r>
      <w:r w:rsidRPr="00D815C1">
        <w:rPr>
          <w:u w:val="single"/>
          <w:lang w:val="el-GR"/>
        </w:rPr>
        <w:t xml:space="preserve">εφόσον προβλέπεται στα έγγραφα της σύμβασης </w:t>
      </w:r>
      <w:r w:rsidRPr="00D815C1">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28463B" w:rsidRPr="00D815C1" w:rsidRDefault="0028463B" w:rsidP="00D815C1">
      <w:pPr>
        <w:pStyle w:val="af5"/>
        <w:tabs>
          <w:tab w:val="left" w:pos="284"/>
        </w:tabs>
        <w:rPr>
          <w:lang w:val="el-GR"/>
        </w:rPr>
      </w:pPr>
      <w:r w:rsidRPr="00F62DFA">
        <w:rPr>
          <w:rStyle w:val="a4"/>
        </w:rPr>
        <w:endnoteRef/>
      </w:r>
      <w:r w:rsidRPr="00D815C1">
        <w:rPr>
          <w:lang w:val="el-GR"/>
        </w:rPr>
        <w:tab/>
        <w:t>Επαναλάβετε όσες φορές χρειάζεται.</w:t>
      </w:r>
    </w:p>
  </w:endnote>
  <w:endnote w:id="25">
    <w:p w:rsidR="0028463B" w:rsidRPr="00D815C1" w:rsidRDefault="0028463B" w:rsidP="00D815C1">
      <w:pPr>
        <w:pStyle w:val="af5"/>
        <w:tabs>
          <w:tab w:val="left" w:pos="284"/>
        </w:tabs>
        <w:rPr>
          <w:lang w:val="el-GR"/>
        </w:rPr>
      </w:pPr>
      <w:r w:rsidRPr="00F62DFA">
        <w:rPr>
          <w:rStyle w:val="a4"/>
        </w:rPr>
        <w:endnoteRef/>
      </w:r>
      <w:r w:rsidRPr="00D815C1">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28463B" w:rsidRPr="00D815C1" w:rsidRDefault="0028463B" w:rsidP="00D815C1">
      <w:pPr>
        <w:pStyle w:val="af5"/>
        <w:tabs>
          <w:tab w:val="left" w:pos="284"/>
        </w:tabs>
        <w:rPr>
          <w:lang w:val="el-GR"/>
        </w:rPr>
      </w:pPr>
      <w:r w:rsidRPr="00F62DFA">
        <w:rPr>
          <w:rStyle w:val="a4"/>
        </w:rPr>
        <w:endnoteRef/>
      </w:r>
      <w:r w:rsidRPr="00D815C1">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28463B" w:rsidRPr="00D815C1" w:rsidRDefault="0028463B" w:rsidP="00D815C1">
      <w:pPr>
        <w:pStyle w:val="af5"/>
        <w:tabs>
          <w:tab w:val="left" w:pos="284"/>
        </w:tabs>
        <w:rPr>
          <w:lang w:val="el-GR"/>
        </w:rPr>
      </w:pPr>
      <w:r w:rsidRPr="00F62DFA">
        <w:rPr>
          <w:rStyle w:val="a4"/>
        </w:rPr>
        <w:endnoteRef/>
      </w:r>
      <w:r w:rsidRPr="00D815C1">
        <w:rPr>
          <w:lang w:val="el-GR"/>
        </w:rPr>
        <w:tab/>
        <w:t>Άρθρο 73 παρ. 5.</w:t>
      </w:r>
    </w:p>
  </w:endnote>
  <w:endnote w:id="28">
    <w:p w:rsidR="0028463B" w:rsidRPr="00D815C1" w:rsidRDefault="0028463B" w:rsidP="00D815C1">
      <w:pPr>
        <w:pStyle w:val="af5"/>
        <w:tabs>
          <w:tab w:val="left" w:pos="284"/>
        </w:tabs>
        <w:rPr>
          <w:lang w:val="el-GR"/>
        </w:rPr>
      </w:pPr>
      <w:r w:rsidRPr="00F62DFA">
        <w:rPr>
          <w:rStyle w:val="a4"/>
        </w:rPr>
        <w:endnoteRef/>
      </w:r>
      <w:r w:rsidRPr="00D815C1">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28463B" w:rsidRPr="00D815C1" w:rsidRDefault="0028463B" w:rsidP="00D815C1">
      <w:pPr>
        <w:pStyle w:val="af5"/>
        <w:tabs>
          <w:tab w:val="left" w:pos="284"/>
        </w:tabs>
        <w:rPr>
          <w:lang w:val="el-GR"/>
        </w:rPr>
      </w:pPr>
      <w:r w:rsidRPr="00F62DFA">
        <w:rPr>
          <w:rStyle w:val="a4"/>
        </w:rPr>
        <w:endnoteRef/>
      </w:r>
      <w:r w:rsidRPr="00D815C1">
        <w:rPr>
          <w:lang w:val="el-GR"/>
        </w:rPr>
        <w:tab/>
        <w:t>Όπως προσδιορίζεται στο άρθρο 24 ή στα έγγραφα της σύμβασης</w:t>
      </w:r>
      <w:r w:rsidRPr="00D815C1">
        <w:rPr>
          <w:b/>
          <w:i/>
          <w:lang w:val="el-GR"/>
        </w:rPr>
        <w:t>.</w:t>
      </w:r>
    </w:p>
  </w:endnote>
  <w:endnote w:id="30">
    <w:p w:rsidR="0028463B" w:rsidRPr="00D815C1" w:rsidRDefault="0028463B" w:rsidP="00D815C1">
      <w:pPr>
        <w:pStyle w:val="af5"/>
        <w:tabs>
          <w:tab w:val="left" w:pos="284"/>
        </w:tabs>
        <w:rPr>
          <w:lang w:val="el-GR"/>
        </w:rPr>
      </w:pPr>
      <w:r w:rsidRPr="00F62DFA">
        <w:rPr>
          <w:rStyle w:val="a4"/>
        </w:rPr>
        <w:endnoteRef/>
      </w:r>
      <w:r w:rsidRPr="00D815C1">
        <w:rPr>
          <w:lang w:val="el-GR"/>
        </w:rPr>
        <w:tab/>
        <w:t>Πρβλ άρθρο 48.</w:t>
      </w:r>
    </w:p>
  </w:endnote>
  <w:endnote w:id="31">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28463B" w:rsidRPr="00D815C1" w:rsidRDefault="0028463B" w:rsidP="00D815C1">
      <w:pPr>
        <w:pStyle w:val="af5"/>
        <w:tabs>
          <w:tab w:val="left" w:pos="284"/>
        </w:tabs>
        <w:rPr>
          <w:lang w:val="el-GR"/>
        </w:rPr>
      </w:pPr>
      <w:r w:rsidRPr="00F62DFA">
        <w:rPr>
          <w:rStyle w:val="a4"/>
        </w:rPr>
        <w:endnoteRef/>
      </w:r>
      <w:r w:rsidRPr="00D815C1">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28463B" w:rsidRPr="00D815C1" w:rsidRDefault="0028463B" w:rsidP="00D815C1">
      <w:pPr>
        <w:pStyle w:val="af5"/>
        <w:tabs>
          <w:tab w:val="left" w:pos="284"/>
        </w:tabs>
        <w:rPr>
          <w:lang w:val="el-GR"/>
        </w:rPr>
      </w:pPr>
      <w:r w:rsidRPr="00F62DFA">
        <w:rPr>
          <w:rStyle w:val="a4"/>
        </w:rPr>
        <w:endnoteRef/>
      </w:r>
      <w:r w:rsidRPr="00D815C1">
        <w:rPr>
          <w:lang w:val="el-GR"/>
        </w:rPr>
        <w:tab/>
        <w:t xml:space="preserve">Όπως περιγράφεται στο Παράρτημα </w:t>
      </w:r>
      <w:r w:rsidRPr="002F6B21">
        <w:rPr>
          <w:lang w:val="en-US"/>
        </w:rPr>
        <w:t>XI</w:t>
      </w:r>
      <w:r w:rsidRPr="00D815C1">
        <w:rPr>
          <w:lang w:val="el-GR"/>
        </w:rPr>
        <w:t xml:space="preserve"> του Προσαρτήματος Α, </w:t>
      </w:r>
      <w:r w:rsidRPr="00D815C1">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28463B" w:rsidRPr="00D815C1" w:rsidRDefault="0028463B" w:rsidP="00D815C1">
      <w:pPr>
        <w:pStyle w:val="af5"/>
        <w:tabs>
          <w:tab w:val="left" w:pos="284"/>
        </w:tabs>
        <w:rPr>
          <w:lang w:val="el-GR"/>
        </w:rPr>
      </w:pPr>
      <w:r w:rsidRPr="00F62DFA">
        <w:rPr>
          <w:rStyle w:val="a4"/>
        </w:rPr>
        <w:endnoteRef/>
      </w:r>
      <w:r w:rsidRPr="00D815C1">
        <w:rPr>
          <w:lang w:val="el-GR"/>
        </w:rPr>
        <w:tab/>
        <w:t>Πρβλ και άρθρο 1 ν. 4250/2014</w:t>
      </w:r>
    </w:p>
  </w:endnote>
  <w:endnote w:id="35">
    <w:p w:rsidR="0028463B" w:rsidRPr="00D815C1" w:rsidRDefault="0028463B" w:rsidP="00D815C1">
      <w:pPr>
        <w:pStyle w:val="af5"/>
        <w:tabs>
          <w:tab w:val="left" w:pos="284"/>
        </w:tabs>
        <w:rPr>
          <w:lang w:val="el-GR"/>
        </w:rPr>
      </w:pPr>
      <w:r w:rsidRPr="00F62DFA">
        <w:rPr>
          <w:rStyle w:val="a4"/>
        </w:rPr>
        <w:endnoteRef/>
      </w:r>
      <w:r w:rsidRPr="00D815C1">
        <w:rPr>
          <w:lang w:val="el-GR"/>
        </w:rPr>
        <w:tab/>
        <w:t>Υπό την προϋπόθεση ότι ο οικονομικός φορέας έχει παράσχει τις απαραίτητες πληροφορίες (</w:t>
      </w:r>
      <w:r w:rsidRPr="00D815C1">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815C1">
        <w:rPr>
          <w:lang w:val="el-GR"/>
        </w:rP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OpenSymbol">
    <w:altName w:val="Arial Unicode MS"/>
    <w:charset w:val="00"/>
    <w:family w:val="auto"/>
    <w:pitch w:val="default"/>
    <w:sig w:usb0="00000000" w:usb1="00000000" w:usb2="00000000" w:usb3="00000000" w:csb0="0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61002A87" w:usb1="80000000" w:usb2="00000008" w:usb3="00000000" w:csb0="000101FF" w:csb1="00000000"/>
  </w:font>
  <w:font w:name="Liberation Sans">
    <w:charset w:val="A1"/>
    <w:family w:val="swiss"/>
    <w:pitch w:val="variable"/>
    <w:sig w:usb0="E0000AFF" w:usb1="500078FF" w:usb2="00000021" w:usb3="00000000" w:csb0="000001BF"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Verdana">
    <w:panose1 w:val="020B0604030504040204"/>
    <w:charset w:val="A1"/>
    <w:family w:val="swiss"/>
    <w:pitch w:val="variable"/>
    <w:sig w:usb0="20000287" w:usb1="00000000" w:usb2="00000000" w:usb3="00000000" w:csb0="0000019F" w:csb1="00000000"/>
  </w:font>
  <w:font w:name="TimesNewRomanPSMT">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63B" w:rsidRDefault="0028463B">
    <w:pPr>
      <w:pStyle w:val="af3"/>
      <w:spacing w:after="0"/>
      <w:jc w:val="center"/>
      <w:rPr>
        <w:sz w:val="12"/>
        <w:szCs w:val="12"/>
        <w:lang w:val="el-GR"/>
      </w:rPr>
    </w:pPr>
  </w:p>
  <w:p w:rsidR="0028463B" w:rsidRDefault="0028463B">
    <w:pPr>
      <w:pStyle w:val="af3"/>
      <w:spacing w:after="0"/>
      <w:jc w:val="center"/>
    </w:pPr>
    <w:r>
      <w:rPr>
        <w:sz w:val="20"/>
        <w:szCs w:val="20"/>
        <w:lang w:val="el-GR"/>
      </w:rPr>
      <w:t xml:space="preserve">Σελίδα </w:t>
    </w:r>
    <w:r w:rsidR="00132AB2">
      <w:rPr>
        <w:sz w:val="20"/>
        <w:szCs w:val="20"/>
      </w:rPr>
      <w:fldChar w:fldCharType="begin"/>
    </w:r>
    <w:r>
      <w:rPr>
        <w:sz w:val="20"/>
        <w:szCs w:val="20"/>
      </w:rPr>
      <w:instrText xml:space="preserve"> PAGE </w:instrText>
    </w:r>
    <w:r w:rsidR="00132AB2">
      <w:rPr>
        <w:sz w:val="20"/>
        <w:szCs w:val="20"/>
      </w:rPr>
      <w:fldChar w:fldCharType="separate"/>
    </w:r>
    <w:r w:rsidR="00374C54">
      <w:rPr>
        <w:noProof/>
        <w:sz w:val="20"/>
        <w:szCs w:val="20"/>
      </w:rPr>
      <w:t>18</w:t>
    </w:r>
    <w:r w:rsidR="00132AB2">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F87" w:rsidRDefault="00D46F87">
      <w:pPr>
        <w:spacing w:after="0"/>
      </w:pPr>
      <w:r>
        <w:separator/>
      </w:r>
    </w:p>
  </w:footnote>
  <w:footnote w:type="continuationSeparator" w:id="1">
    <w:p w:rsidR="00D46F87" w:rsidRDefault="00D46F8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ABE5AF3"/>
    <w:multiLevelType w:val="hybridMultilevel"/>
    <w:tmpl w:val="0AAE34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EBB5EC8"/>
    <w:multiLevelType w:val="hybridMultilevel"/>
    <w:tmpl w:val="635C27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5083124"/>
    <w:multiLevelType w:val="hybridMultilevel"/>
    <w:tmpl w:val="FCF275D8"/>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55EDD8B"/>
    <w:multiLevelType w:val="singleLevel"/>
    <w:tmpl w:val="555EDD8B"/>
    <w:lvl w:ilvl="0">
      <w:start w:val="1"/>
      <w:numFmt w:val="decimal"/>
      <w:lvlText w:val="%1."/>
      <w:lvlJc w:val="left"/>
      <w:pPr>
        <w:tabs>
          <w:tab w:val="num" w:pos="425"/>
        </w:tabs>
        <w:ind w:left="425" w:hanging="425"/>
      </w:pPr>
      <w:rPr>
        <w:rFonts w:hint="default"/>
      </w:rPr>
    </w:lvl>
  </w:abstractNum>
  <w:abstractNum w:abstractNumId="14">
    <w:nsid w:val="555EDDB3"/>
    <w:multiLevelType w:val="singleLevel"/>
    <w:tmpl w:val="555EDDB3"/>
    <w:lvl w:ilvl="0">
      <w:start w:val="3"/>
      <w:numFmt w:val="decimal"/>
      <w:suff w:val="space"/>
      <w:lvlText w:val="%1."/>
      <w:lvlJc w:val="left"/>
    </w:lvl>
  </w:abstractNum>
  <w:abstractNum w:abstractNumId="15">
    <w:nsid w:val="55892273"/>
    <w:multiLevelType w:val="singleLevel"/>
    <w:tmpl w:val="55892273"/>
    <w:lvl w:ilvl="0">
      <w:start w:val="1"/>
      <w:numFmt w:val="bullet"/>
      <w:lvlText w:val=""/>
      <w:lvlJc w:val="left"/>
      <w:pPr>
        <w:tabs>
          <w:tab w:val="num" w:pos="420"/>
        </w:tabs>
        <w:ind w:left="420" w:hanging="420"/>
      </w:pPr>
      <w:rPr>
        <w:rFonts w:ascii="Wingdings" w:hAnsi="Wingdings" w:hint="default"/>
      </w:rPr>
    </w:lvl>
  </w:abstractNum>
  <w:abstractNum w:abstractNumId="16">
    <w:nsid w:val="5AF060E1"/>
    <w:multiLevelType w:val="hybridMultilevel"/>
    <w:tmpl w:val="60A2C272"/>
    <w:lvl w:ilvl="0" w:tplc="0408000F">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E918F0"/>
    <w:multiLevelType w:val="hybridMultilevel"/>
    <w:tmpl w:val="4B0091D2"/>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878222A"/>
    <w:multiLevelType w:val="hybridMultilevel"/>
    <w:tmpl w:val="CF6053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5"/>
  </w:num>
  <w:num w:numId="13">
    <w:abstractNumId w:val="14"/>
  </w:num>
  <w:num w:numId="14">
    <w:abstractNumId w:val="16"/>
  </w:num>
  <w:num w:numId="15">
    <w:abstractNumId w:val="18"/>
  </w:num>
  <w:num w:numId="16">
    <w:abstractNumId w:val="12"/>
  </w:num>
  <w:num w:numId="17">
    <w:abstractNumId w:val="11"/>
  </w:num>
  <w:num w:numId="18">
    <w:abstractNumId w:val="10"/>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hideGrammaticalError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CD025F"/>
    <w:rsid w:val="00000399"/>
    <w:rsid w:val="00000F19"/>
    <w:rsid w:val="0000178A"/>
    <w:rsid w:val="00004D9F"/>
    <w:rsid w:val="0000571E"/>
    <w:rsid w:val="00006F31"/>
    <w:rsid w:val="00010051"/>
    <w:rsid w:val="00014E1A"/>
    <w:rsid w:val="000203D0"/>
    <w:rsid w:val="00021A6E"/>
    <w:rsid w:val="00022542"/>
    <w:rsid w:val="00023EB7"/>
    <w:rsid w:val="0003304D"/>
    <w:rsid w:val="00036B2A"/>
    <w:rsid w:val="00037607"/>
    <w:rsid w:val="00053B3F"/>
    <w:rsid w:val="000564F9"/>
    <w:rsid w:val="00064619"/>
    <w:rsid w:val="00064B36"/>
    <w:rsid w:val="00097923"/>
    <w:rsid w:val="000A09A2"/>
    <w:rsid w:val="000A19E2"/>
    <w:rsid w:val="000A5BC7"/>
    <w:rsid w:val="000A7973"/>
    <w:rsid w:val="000B0F0F"/>
    <w:rsid w:val="000B4530"/>
    <w:rsid w:val="000C08D2"/>
    <w:rsid w:val="000C1C57"/>
    <w:rsid w:val="000C5817"/>
    <w:rsid w:val="000D60ED"/>
    <w:rsid w:val="000E4049"/>
    <w:rsid w:val="000E479F"/>
    <w:rsid w:val="000E6F84"/>
    <w:rsid w:val="000F000C"/>
    <w:rsid w:val="000F1298"/>
    <w:rsid w:val="00103D8D"/>
    <w:rsid w:val="0010794C"/>
    <w:rsid w:val="001109BA"/>
    <w:rsid w:val="00112285"/>
    <w:rsid w:val="0011347F"/>
    <w:rsid w:val="001143B6"/>
    <w:rsid w:val="001225BB"/>
    <w:rsid w:val="00125FBF"/>
    <w:rsid w:val="00126487"/>
    <w:rsid w:val="00130E48"/>
    <w:rsid w:val="00132AB2"/>
    <w:rsid w:val="00134AA6"/>
    <w:rsid w:val="00142A03"/>
    <w:rsid w:val="00143B02"/>
    <w:rsid w:val="00147FD8"/>
    <w:rsid w:val="0015231E"/>
    <w:rsid w:val="00152EAE"/>
    <w:rsid w:val="00156B9D"/>
    <w:rsid w:val="00163965"/>
    <w:rsid w:val="00180DEB"/>
    <w:rsid w:val="00185BE9"/>
    <w:rsid w:val="001905BD"/>
    <w:rsid w:val="00191B1C"/>
    <w:rsid w:val="00192B5D"/>
    <w:rsid w:val="00192FA2"/>
    <w:rsid w:val="00195FFD"/>
    <w:rsid w:val="00196325"/>
    <w:rsid w:val="001A16EB"/>
    <w:rsid w:val="001A1852"/>
    <w:rsid w:val="001A312A"/>
    <w:rsid w:val="001A4EFE"/>
    <w:rsid w:val="001B261C"/>
    <w:rsid w:val="001B4414"/>
    <w:rsid w:val="001C785E"/>
    <w:rsid w:val="001D0FB0"/>
    <w:rsid w:val="001D161C"/>
    <w:rsid w:val="001D2385"/>
    <w:rsid w:val="001D3D29"/>
    <w:rsid w:val="001D61A4"/>
    <w:rsid w:val="001D67F3"/>
    <w:rsid w:val="001D6D08"/>
    <w:rsid w:val="001E50CD"/>
    <w:rsid w:val="001F02E1"/>
    <w:rsid w:val="001F2848"/>
    <w:rsid w:val="001F71C8"/>
    <w:rsid w:val="001F79D2"/>
    <w:rsid w:val="00200265"/>
    <w:rsid w:val="002109BD"/>
    <w:rsid w:val="00212D70"/>
    <w:rsid w:val="0022287C"/>
    <w:rsid w:val="002233B9"/>
    <w:rsid w:val="00225605"/>
    <w:rsid w:val="00231D76"/>
    <w:rsid w:val="00233829"/>
    <w:rsid w:val="002413FE"/>
    <w:rsid w:val="00244C78"/>
    <w:rsid w:val="00244EF1"/>
    <w:rsid w:val="00247289"/>
    <w:rsid w:val="00247C3B"/>
    <w:rsid w:val="002502E1"/>
    <w:rsid w:val="00250401"/>
    <w:rsid w:val="00250528"/>
    <w:rsid w:val="002671C8"/>
    <w:rsid w:val="0026760B"/>
    <w:rsid w:val="002773E5"/>
    <w:rsid w:val="00282F59"/>
    <w:rsid w:val="00283BDA"/>
    <w:rsid w:val="0028463B"/>
    <w:rsid w:val="00284DC3"/>
    <w:rsid w:val="002909D5"/>
    <w:rsid w:val="002A0434"/>
    <w:rsid w:val="002A07FB"/>
    <w:rsid w:val="002B133F"/>
    <w:rsid w:val="002B37B6"/>
    <w:rsid w:val="002B79A8"/>
    <w:rsid w:val="002C0673"/>
    <w:rsid w:val="002C2418"/>
    <w:rsid w:val="002F1089"/>
    <w:rsid w:val="002F5DBD"/>
    <w:rsid w:val="003016A4"/>
    <w:rsid w:val="00306261"/>
    <w:rsid w:val="003063EF"/>
    <w:rsid w:val="0031265A"/>
    <w:rsid w:val="00312BBA"/>
    <w:rsid w:val="003146FA"/>
    <w:rsid w:val="00317291"/>
    <w:rsid w:val="00326A0A"/>
    <w:rsid w:val="00331A99"/>
    <w:rsid w:val="0034600A"/>
    <w:rsid w:val="00347DFA"/>
    <w:rsid w:val="0035010E"/>
    <w:rsid w:val="00350589"/>
    <w:rsid w:val="00361BCA"/>
    <w:rsid w:val="0037087C"/>
    <w:rsid w:val="0037208D"/>
    <w:rsid w:val="00374C54"/>
    <w:rsid w:val="00376502"/>
    <w:rsid w:val="00377A66"/>
    <w:rsid w:val="0038110B"/>
    <w:rsid w:val="00382E9B"/>
    <w:rsid w:val="00386530"/>
    <w:rsid w:val="00387902"/>
    <w:rsid w:val="00394BC9"/>
    <w:rsid w:val="0039571B"/>
    <w:rsid w:val="003A4F83"/>
    <w:rsid w:val="003B2BF4"/>
    <w:rsid w:val="003B5025"/>
    <w:rsid w:val="003C5DE7"/>
    <w:rsid w:val="003D3D21"/>
    <w:rsid w:val="003E721F"/>
    <w:rsid w:val="003E7D59"/>
    <w:rsid w:val="003F7DE3"/>
    <w:rsid w:val="00410D14"/>
    <w:rsid w:val="00416825"/>
    <w:rsid w:val="004177A5"/>
    <w:rsid w:val="00417EB1"/>
    <w:rsid w:val="00423651"/>
    <w:rsid w:val="00423BD7"/>
    <w:rsid w:val="00431C85"/>
    <w:rsid w:val="00432853"/>
    <w:rsid w:val="00434297"/>
    <w:rsid w:val="00434D6A"/>
    <w:rsid w:val="004366F1"/>
    <w:rsid w:val="004414C1"/>
    <w:rsid w:val="00441E0A"/>
    <w:rsid w:val="00442772"/>
    <w:rsid w:val="00445086"/>
    <w:rsid w:val="00445F97"/>
    <w:rsid w:val="0046718B"/>
    <w:rsid w:val="00467A56"/>
    <w:rsid w:val="0047123F"/>
    <w:rsid w:val="004745E8"/>
    <w:rsid w:val="00474F03"/>
    <w:rsid w:val="00475535"/>
    <w:rsid w:val="004760E4"/>
    <w:rsid w:val="004901EE"/>
    <w:rsid w:val="00492B95"/>
    <w:rsid w:val="004952B6"/>
    <w:rsid w:val="00495C93"/>
    <w:rsid w:val="004A49A3"/>
    <w:rsid w:val="004A49E2"/>
    <w:rsid w:val="004B164A"/>
    <w:rsid w:val="004B20B7"/>
    <w:rsid w:val="004B2937"/>
    <w:rsid w:val="004B4E3A"/>
    <w:rsid w:val="004B5A82"/>
    <w:rsid w:val="004C16B0"/>
    <w:rsid w:val="004C231C"/>
    <w:rsid w:val="004C5546"/>
    <w:rsid w:val="004D05D3"/>
    <w:rsid w:val="004D2562"/>
    <w:rsid w:val="004E68C6"/>
    <w:rsid w:val="004E7760"/>
    <w:rsid w:val="004F0653"/>
    <w:rsid w:val="004F356E"/>
    <w:rsid w:val="004F78AF"/>
    <w:rsid w:val="00507854"/>
    <w:rsid w:val="005106EF"/>
    <w:rsid w:val="00527BBC"/>
    <w:rsid w:val="005311B0"/>
    <w:rsid w:val="005340BC"/>
    <w:rsid w:val="00541D52"/>
    <w:rsid w:val="00545C9A"/>
    <w:rsid w:val="00551F41"/>
    <w:rsid w:val="0055428D"/>
    <w:rsid w:val="00556D53"/>
    <w:rsid w:val="00563A3A"/>
    <w:rsid w:val="00563A7F"/>
    <w:rsid w:val="005804DF"/>
    <w:rsid w:val="00586BD9"/>
    <w:rsid w:val="00590190"/>
    <w:rsid w:val="005914BD"/>
    <w:rsid w:val="005926D9"/>
    <w:rsid w:val="005B346E"/>
    <w:rsid w:val="005B643B"/>
    <w:rsid w:val="005D32C0"/>
    <w:rsid w:val="005E2777"/>
    <w:rsid w:val="005E720A"/>
    <w:rsid w:val="006048FC"/>
    <w:rsid w:val="00605547"/>
    <w:rsid w:val="0060668A"/>
    <w:rsid w:val="006220E3"/>
    <w:rsid w:val="00640803"/>
    <w:rsid w:val="00642C9C"/>
    <w:rsid w:val="0064434E"/>
    <w:rsid w:val="00646B2B"/>
    <w:rsid w:val="006506DE"/>
    <w:rsid w:val="00651597"/>
    <w:rsid w:val="006529DC"/>
    <w:rsid w:val="00653454"/>
    <w:rsid w:val="0065671D"/>
    <w:rsid w:val="00663281"/>
    <w:rsid w:val="006650F7"/>
    <w:rsid w:val="00666D15"/>
    <w:rsid w:val="00672FAA"/>
    <w:rsid w:val="00674FBB"/>
    <w:rsid w:val="0067705F"/>
    <w:rsid w:val="0069116E"/>
    <w:rsid w:val="00697218"/>
    <w:rsid w:val="006A6264"/>
    <w:rsid w:val="006B074F"/>
    <w:rsid w:val="006B207E"/>
    <w:rsid w:val="006B55EC"/>
    <w:rsid w:val="006D674F"/>
    <w:rsid w:val="006E4029"/>
    <w:rsid w:val="006E4C7B"/>
    <w:rsid w:val="006F272B"/>
    <w:rsid w:val="006F2A07"/>
    <w:rsid w:val="00704AE6"/>
    <w:rsid w:val="00706349"/>
    <w:rsid w:val="00713292"/>
    <w:rsid w:val="007146E8"/>
    <w:rsid w:val="007175D7"/>
    <w:rsid w:val="0072109C"/>
    <w:rsid w:val="007237C6"/>
    <w:rsid w:val="00725551"/>
    <w:rsid w:val="00731E5B"/>
    <w:rsid w:val="007331C8"/>
    <w:rsid w:val="0074410F"/>
    <w:rsid w:val="007467ED"/>
    <w:rsid w:val="00755B9C"/>
    <w:rsid w:val="00755EE4"/>
    <w:rsid w:val="007618EC"/>
    <w:rsid w:val="007674C0"/>
    <w:rsid w:val="00773C7C"/>
    <w:rsid w:val="0077682E"/>
    <w:rsid w:val="00784633"/>
    <w:rsid w:val="007846A5"/>
    <w:rsid w:val="00790FC2"/>
    <w:rsid w:val="007A24B3"/>
    <w:rsid w:val="007B0DD6"/>
    <w:rsid w:val="007B3BBF"/>
    <w:rsid w:val="007B7494"/>
    <w:rsid w:val="007B750C"/>
    <w:rsid w:val="007C2EB1"/>
    <w:rsid w:val="007C386E"/>
    <w:rsid w:val="007C475A"/>
    <w:rsid w:val="007C54DC"/>
    <w:rsid w:val="007C5D10"/>
    <w:rsid w:val="007D37DB"/>
    <w:rsid w:val="007D42DE"/>
    <w:rsid w:val="007D7958"/>
    <w:rsid w:val="007F0A2B"/>
    <w:rsid w:val="007F2A65"/>
    <w:rsid w:val="007F54B7"/>
    <w:rsid w:val="007F6A08"/>
    <w:rsid w:val="008063C6"/>
    <w:rsid w:val="00812372"/>
    <w:rsid w:val="0081375A"/>
    <w:rsid w:val="008139B2"/>
    <w:rsid w:val="00815F88"/>
    <w:rsid w:val="00816238"/>
    <w:rsid w:val="008202ED"/>
    <w:rsid w:val="00823B03"/>
    <w:rsid w:val="00823FB0"/>
    <w:rsid w:val="008263D1"/>
    <w:rsid w:val="00830090"/>
    <w:rsid w:val="00832594"/>
    <w:rsid w:val="0084569C"/>
    <w:rsid w:val="00853120"/>
    <w:rsid w:val="00853504"/>
    <w:rsid w:val="008538DC"/>
    <w:rsid w:val="008569FE"/>
    <w:rsid w:val="008609FE"/>
    <w:rsid w:val="00873A4B"/>
    <w:rsid w:val="00874E54"/>
    <w:rsid w:val="00877A9B"/>
    <w:rsid w:val="00880BDD"/>
    <w:rsid w:val="0088391C"/>
    <w:rsid w:val="00887CE6"/>
    <w:rsid w:val="00890EBD"/>
    <w:rsid w:val="008970E3"/>
    <w:rsid w:val="008A0F38"/>
    <w:rsid w:val="008A115F"/>
    <w:rsid w:val="008B06B3"/>
    <w:rsid w:val="008B4ADB"/>
    <w:rsid w:val="008B4D0A"/>
    <w:rsid w:val="008B6905"/>
    <w:rsid w:val="008C16CF"/>
    <w:rsid w:val="008D01EC"/>
    <w:rsid w:val="008D0CE6"/>
    <w:rsid w:val="008D7D2D"/>
    <w:rsid w:val="008E3F5C"/>
    <w:rsid w:val="008E6D60"/>
    <w:rsid w:val="008E6F12"/>
    <w:rsid w:val="008F609D"/>
    <w:rsid w:val="00903672"/>
    <w:rsid w:val="0090464E"/>
    <w:rsid w:val="00904852"/>
    <w:rsid w:val="009052B1"/>
    <w:rsid w:val="00906983"/>
    <w:rsid w:val="00911EEE"/>
    <w:rsid w:val="00913CE2"/>
    <w:rsid w:val="009202EF"/>
    <w:rsid w:val="0092455C"/>
    <w:rsid w:val="00931774"/>
    <w:rsid w:val="00941642"/>
    <w:rsid w:val="00945868"/>
    <w:rsid w:val="0094626F"/>
    <w:rsid w:val="00952962"/>
    <w:rsid w:val="00962A3B"/>
    <w:rsid w:val="00965905"/>
    <w:rsid w:val="009701B4"/>
    <w:rsid w:val="00970A54"/>
    <w:rsid w:val="00970ECC"/>
    <w:rsid w:val="00972863"/>
    <w:rsid w:val="00972870"/>
    <w:rsid w:val="00974601"/>
    <w:rsid w:val="00975F53"/>
    <w:rsid w:val="009801A1"/>
    <w:rsid w:val="009803F0"/>
    <w:rsid w:val="0098697E"/>
    <w:rsid w:val="009916AD"/>
    <w:rsid w:val="00993C21"/>
    <w:rsid w:val="00994631"/>
    <w:rsid w:val="00994769"/>
    <w:rsid w:val="00995ADE"/>
    <w:rsid w:val="009A62A5"/>
    <w:rsid w:val="009B7B58"/>
    <w:rsid w:val="009C7074"/>
    <w:rsid w:val="009D2A4D"/>
    <w:rsid w:val="009D34B9"/>
    <w:rsid w:val="009D3B2A"/>
    <w:rsid w:val="009D5025"/>
    <w:rsid w:val="009E0253"/>
    <w:rsid w:val="009E3E53"/>
    <w:rsid w:val="009E6EA6"/>
    <w:rsid w:val="009F1BF4"/>
    <w:rsid w:val="009F3F2A"/>
    <w:rsid w:val="00A04F30"/>
    <w:rsid w:val="00A0747B"/>
    <w:rsid w:val="00A11E4F"/>
    <w:rsid w:val="00A13278"/>
    <w:rsid w:val="00A142A2"/>
    <w:rsid w:val="00A20B5E"/>
    <w:rsid w:val="00A22891"/>
    <w:rsid w:val="00A32B77"/>
    <w:rsid w:val="00A3720C"/>
    <w:rsid w:val="00A37E08"/>
    <w:rsid w:val="00A46644"/>
    <w:rsid w:val="00A50FA0"/>
    <w:rsid w:val="00A51B4F"/>
    <w:rsid w:val="00A5663A"/>
    <w:rsid w:val="00A61F7B"/>
    <w:rsid w:val="00A66B29"/>
    <w:rsid w:val="00A70597"/>
    <w:rsid w:val="00A8286F"/>
    <w:rsid w:val="00A82CE8"/>
    <w:rsid w:val="00AA0355"/>
    <w:rsid w:val="00AA548F"/>
    <w:rsid w:val="00AB4324"/>
    <w:rsid w:val="00AB633A"/>
    <w:rsid w:val="00AC22D8"/>
    <w:rsid w:val="00AC24B9"/>
    <w:rsid w:val="00AC267B"/>
    <w:rsid w:val="00AC576B"/>
    <w:rsid w:val="00AC6DC8"/>
    <w:rsid w:val="00AD3BAD"/>
    <w:rsid w:val="00AD405D"/>
    <w:rsid w:val="00AE0D0B"/>
    <w:rsid w:val="00AE2DBC"/>
    <w:rsid w:val="00AE34E7"/>
    <w:rsid w:val="00AF3F76"/>
    <w:rsid w:val="00B001D4"/>
    <w:rsid w:val="00B12585"/>
    <w:rsid w:val="00B16791"/>
    <w:rsid w:val="00B2364E"/>
    <w:rsid w:val="00B31483"/>
    <w:rsid w:val="00B347A6"/>
    <w:rsid w:val="00B413EC"/>
    <w:rsid w:val="00B415DD"/>
    <w:rsid w:val="00B44B13"/>
    <w:rsid w:val="00B56F8E"/>
    <w:rsid w:val="00B6145E"/>
    <w:rsid w:val="00B70A38"/>
    <w:rsid w:val="00B74B4B"/>
    <w:rsid w:val="00B77A8D"/>
    <w:rsid w:val="00BA4A73"/>
    <w:rsid w:val="00BA5418"/>
    <w:rsid w:val="00BA67AF"/>
    <w:rsid w:val="00BA6958"/>
    <w:rsid w:val="00BA6D5A"/>
    <w:rsid w:val="00BB49F0"/>
    <w:rsid w:val="00BB4B78"/>
    <w:rsid w:val="00BC01F2"/>
    <w:rsid w:val="00BC2E72"/>
    <w:rsid w:val="00BC5D67"/>
    <w:rsid w:val="00BC5ED8"/>
    <w:rsid w:val="00BC7B8C"/>
    <w:rsid w:val="00BD0FC9"/>
    <w:rsid w:val="00BD421D"/>
    <w:rsid w:val="00C06A83"/>
    <w:rsid w:val="00C11EFA"/>
    <w:rsid w:val="00C142D3"/>
    <w:rsid w:val="00C167D2"/>
    <w:rsid w:val="00C21376"/>
    <w:rsid w:val="00C259E1"/>
    <w:rsid w:val="00C32FE2"/>
    <w:rsid w:val="00C44500"/>
    <w:rsid w:val="00C45830"/>
    <w:rsid w:val="00C53865"/>
    <w:rsid w:val="00C56044"/>
    <w:rsid w:val="00C601DF"/>
    <w:rsid w:val="00C60D9E"/>
    <w:rsid w:val="00C63087"/>
    <w:rsid w:val="00C66CCA"/>
    <w:rsid w:val="00C84BA6"/>
    <w:rsid w:val="00C915E2"/>
    <w:rsid w:val="00C96C77"/>
    <w:rsid w:val="00CA0598"/>
    <w:rsid w:val="00CA095E"/>
    <w:rsid w:val="00CA44A8"/>
    <w:rsid w:val="00CA513A"/>
    <w:rsid w:val="00CA5F71"/>
    <w:rsid w:val="00CB223D"/>
    <w:rsid w:val="00CC03FD"/>
    <w:rsid w:val="00CC0C5D"/>
    <w:rsid w:val="00CD025F"/>
    <w:rsid w:val="00CD2098"/>
    <w:rsid w:val="00CD455A"/>
    <w:rsid w:val="00CE6635"/>
    <w:rsid w:val="00CF5ABB"/>
    <w:rsid w:val="00D0487E"/>
    <w:rsid w:val="00D05BD7"/>
    <w:rsid w:val="00D06B1B"/>
    <w:rsid w:val="00D07972"/>
    <w:rsid w:val="00D41C14"/>
    <w:rsid w:val="00D448CF"/>
    <w:rsid w:val="00D46F87"/>
    <w:rsid w:val="00D50544"/>
    <w:rsid w:val="00D510E0"/>
    <w:rsid w:val="00D5193F"/>
    <w:rsid w:val="00D529EB"/>
    <w:rsid w:val="00D53FB7"/>
    <w:rsid w:val="00D54C9A"/>
    <w:rsid w:val="00D637E1"/>
    <w:rsid w:val="00D63DE4"/>
    <w:rsid w:val="00D674FC"/>
    <w:rsid w:val="00D76D52"/>
    <w:rsid w:val="00D77760"/>
    <w:rsid w:val="00D815C1"/>
    <w:rsid w:val="00D82663"/>
    <w:rsid w:val="00D851BF"/>
    <w:rsid w:val="00D86708"/>
    <w:rsid w:val="00D9001E"/>
    <w:rsid w:val="00D9070A"/>
    <w:rsid w:val="00D90E0D"/>
    <w:rsid w:val="00D949E0"/>
    <w:rsid w:val="00DB27D6"/>
    <w:rsid w:val="00DB31C6"/>
    <w:rsid w:val="00DC4D37"/>
    <w:rsid w:val="00DD6703"/>
    <w:rsid w:val="00DD6F86"/>
    <w:rsid w:val="00DE2419"/>
    <w:rsid w:val="00DE47EB"/>
    <w:rsid w:val="00DE6922"/>
    <w:rsid w:val="00DF658A"/>
    <w:rsid w:val="00E004E8"/>
    <w:rsid w:val="00E01179"/>
    <w:rsid w:val="00E024E6"/>
    <w:rsid w:val="00E02FC9"/>
    <w:rsid w:val="00E0407F"/>
    <w:rsid w:val="00E11B1F"/>
    <w:rsid w:val="00E127D3"/>
    <w:rsid w:val="00E155CA"/>
    <w:rsid w:val="00E1591D"/>
    <w:rsid w:val="00E24324"/>
    <w:rsid w:val="00E258AA"/>
    <w:rsid w:val="00E26119"/>
    <w:rsid w:val="00E32936"/>
    <w:rsid w:val="00E33304"/>
    <w:rsid w:val="00E36AA8"/>
    <w:rsid w:val="00E4413C"/>
    <w:rsid w:val="00E452AC"/>
    <w:rsid w:val="00E4557E"/>
    <w:rsid w:val="00E50EF6"/>
    <w:rsid w:val="00E56AF4"/>
    <w:rsid w:val="00E65E23"/>
    <w:rsid w:val="00E730D9"/>
    <w:rsid w:val="00E733AD"/>
    <w:rsid w:val="00E76AEA"/>
    <w:rsid w:val="00E84B2A"/>
    <w:rsid w:val="00E95317"/>
    <w:rsid w:val="00E95A97"/>
    <w:rsid w:val="00E971E8"/>
    <w:rsid w:val="00EA2224"/>
    <w:rsid w:val="00EA6D1B"/>
    <w:rsid w:val="00EB462B"/>
    <w:rsid w:val="00EB4819"/>
    <w:rsid w:val="00EB7047"/>
    <w:rsid w:val="00EC11D3"/>
    <w:rsid w:val="00EC5508"/>
    <w:rsid w:val="00EC7D93"/>
    <w:rsid w:val="00ED17EC"/>
    <w:rsid w:val="00ED3013"/>
    <w:rsid w:val="00ED3255"/>
    <w:rsid w:val="00ED3955"/>
    <w:rsid w:val="00EE2E35"/>
    <w:rsid w:val="00EE58B2"/>
    <w:rsid w:val="00EF1EAD"/>
    <w:rsid w:val="00EF4012"/>
    <w:rsid w:val="00F00D92"/>
    <w:rsid w:val="00F04B9F"/>
    <w:rsid w:val="00F05619"/>
    <w:rsid w:val="00F077DE"/>
    <w:rsid w:val="00F07C47"/>
    <w:rsid w:val="00F17BBF"/>
    <w:rsid w:val="00F254AF"/>
    <w:rsid w:val="00F26A9F"/>
    <w:rsid w:val="00F40005"/>
    <w:rsid w:val="00F516CD"/>
    <w:rsid w:val="00F53FD8"/>
    <w:rsid w:val="00F547A6"/>
    <w:rsid w:val="00F54D94"/>
    <w:rsid w:val="00F561E4"/>
    <w:rsid w:val="00F574ED"/>
    <w:rsid w:val="00F61600"/>
    <w:rsid w:val="00F6551E"/>
    <w:rsid w:val="00F75212"/>
    <w:rsid w:val="00F75762"/>
    <w:rsid w:val="00F766EF"/>
    <w:rsid w:val="00F8417B"/>
    <w:rsid w:val="00F90E1C"/>
    <w:rsid w:val="00F932BE"/>
    <w:rsid w:val="00F96AFA"/>
    <w:rsid w:val="00F97291"/>
    <w:rsid w:val="00FB41A5"/>
    <w:rsid w:val="00FC5A0B"/>
    <w:rsid w:val="00FC7FCF"/>
    <w:rsid w:val="00FD638C"/>
    <w:rsid w:val="00FD7CCE"/>
    <w:rsid w:val="00FF2987"/>
    <w:rsid w:val="00FF331B"/>
    <w:rsid w:val="00FF3C84"/>
    <w:rsid w:val="00FF5FA6"/>
    <w:rsid w:val="00FF623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86F"/>
    <w:pPr>
      <w:suppressAutoHyphens/>
      <w:spacing w:after="120"/>
      <w:jc w:val="both"/>
    </w:pPr>
    <w:rPr>
      <w:rFonts w:ascii="Calibri" w:hAnsi="Calibri" w:cs="Calibri"/>
      <w:sz w:val="22"/>
      <w:szCs w:val="24"/>
      <w:lang w:val="en-GB" w:eastAsia="zh-CN"/>
    </w:rPr>
  </w:style>
  <w:style w:type="paragraph" w:styleId="1">
    <w:name w:val="heading 1"/>
    <w:basedOn w:val="a"/>
    <w:next w:val="a"/>
    <w:qFormat/>
    <w:rsid w:val="00A8286F"/>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A8286F"/>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rsid w:val="00A8286F"/>
    <w:pPr>
      <w:keepNext/>
      <w:spacing w:before="240" w:after="60"/>
      <w:ind w:left="567" w:hanging="567"/>
      <w:outlineLvl w:val="2"/>
    </w:pPr>
    <w:rPr>
      <w:rFonts w:ascii="Arial" w:hAnsi="Arial" w:cs="Times New Roman"/>
      <w:b/>
      <w:bCs/>
      <w:szCs w:val="26"/>
    </w:rPr>
  </w:style>
  <w:style w:type="paragraph" w:styleId="4">
    <w:name w:val="heading 4"/>
    <w:basedOn w:val="a"/>
    <w:next w:val="a"/>
    <w:qFormat/>
    <w:rsid w:val="00A8286F"/>
    <w:pPr>
      <w:keepNext/>
      <w:spacing w:before="240" w:after="60"/>
      <w:outlineLvl w:val="3"/>
    </w:pPr>
    <w:rPr>
      <w:rFonts w:ascii="Arial" w:hAnsi="Arial" w:cs="Times New Roman"/>
      <w:b/>
      <w:bCs/>
      <w:szCs w:val="28"/>
    </w:rPr>
  </w:style>
  <w:style w:type="paragraph" w:styleId="5">
    <w:name w:val="heading 5"/>
    <w:basedOn w:val="a"/>
    <w:next w:val="a"/>
    <w:qFormat/>
    <w:rsid w:val="00A8286F"/>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8286F"/>
  </w:style>
  <w:style w:type="character" w:customStyle="1" w:styleId="WW8Num1z1">
    <w:name w:val="WW8Num1z1"/>
    <w:rsid w:val="00A8286F"/>
  </w:style>
  <w:style w:type="character" w:customStyle="1" w:styleId="WW8Num1z2">
    <w:name w:val="WW8Num1z2"/>
    <w:rsid w:val="00A8286F"/>
  </w:style>
  <w:style w:type="character" w:customStyle="1" w:styleId="WW8Num1z3">
    <w:name w:val="WW8Num1z3"/>
    <w:rsid w:val="00A8286F"/>
  </w:style>
  <w:style w:type="character" w:customStyle="1" w:styleId="WW8Num1z4">
    <w:name w:val="WW8Num1z4"/>
    <w:rsid w:val="00A8286F"/>
    <w:rPr>
      <w:rFonts w:ascii="Arial" w:hAnsi="Arial" w:cs="Times New Roman"/>
      <w:b w:val="0"/>
      <w:i w:val="0"/>
      <w:sz w:val="20"/>
      <w:szCs w:val="20"/>
    </w:rPr>
  </w:style>
  <w:style w:type="character" w:customStyle="1" w:styleId="WW8Num1z5">
    <w:name w:val="WW8Num1z5"/>
    <w:rsid w:val="00A8286F"/>
  </w:style>
  <w:style w:type="character" w:customStyle="1" w:styleId="WW8Num1z6">
    <w:name w:val="WW8Num1z6"/>
    <w:rsid w:val="00A8286F"/>
  </w:style>
  <w:style w:type="character" w:customStyle="1" w:styleId="WW8Num1z7">
    <w:name w:val="WW8Num1z7"/>
    <w:rsid w:val="00A8286F"/>
  </w:style>
  <w:style w:type="character" w:customStyle="1" w:styleId="WW8Num1z8">
    <w:name w:val="WW8Num1z8"/>
    <w:rsid w:val="00A8286F"/>
  </w:style>
  <w:style w:type="character" w:customStyle="1" w:styleId="WW8Num2z0">
    <w:name w:val="WW8Num2z0"/>
    <w:rsid w:val="00A8286F"/>
  </w:style>
  <w:style w:type="character" w:customStyle="1" w:styleId="WW8Num2z1">
    <w:name w:val="WW8Num2z1"/>
    <w:rsid w:val="00A8286F"/>
  </w:style>
  <w:style w:type="character" w:customStyle="1" w:styleId="WW8Num2z2">
    <w:name w:val="WW8Num2z2"/>
    <w:rsid w:val="00A8286F"/>
  </w:style>
  <w:style w:type="character" w:customStyle="1" w:styleId="WW8Num2z3">
    <w:name w:val="WW8Num2z3"/>
    <w:rsid w:val="00A8286F"/>
  </w:style>
  <w:style w:type="character" w:customStyle="1" w:styleId="WW8Num2z4">
    <w:name w:val="WW8Num2z4"/>
    <w:rsid w:val="00A8286F"/>
    <w:rPr>
      <w:rFonts w:ascii="Arial" w:hAnsi="Arial" w:cs="Times New Roman"/>
      <w:b w:val="0"/>
      <w:i w:val="0"/>
      <w:sz w:val="20"/>
      <w:szCs w:val="20"/>
    </w:rPr>
  </w:style>
  <w:style w:type="character" w:customStyle="1" w:styleId="WW8Num2z5">
    <w:name w:val="WW8Num2z5"/>
    <w:rsid w:val="00A8286F"/>
  </w:style>
  <w:style w:type="character" w:customStyle="1" w:styleId="WW8Num2z6">
    <w:name w:val="WW8Num2z6"/>
    <w:rsid w:val="00A8286F"/>
  </w:style>
  <w:style w:type="character" w:customStyle="1" w:styleId="WW8Num2z7">
    <w:name w:val="WW8Num2z7"/>
    <w:rsid w:val="00A8286F"/>
  </w:style>
  <w:style w:type="character" w:customStyle="1" w:styleId="WW8Num2z8">
    <w:name w:val="WW8Num2z8"/>
    <w:rsid w:val="00A8286F"/>
  </w:style>
  <w:style w:type="character" w:customStyle="1" w:styleId="WW8Num3z0">
    <w:name w:val="WW8Num3z0"/>
    <w:rsid w:val="00A8286F"/>
    <w:rPr>
      <w:rFonts w:ascii="Symbol" w:hAnsi="Symbol" w:cs="Symbol"/>
      <w:lang w:val="el-GR"/>
    </w:rPr>
  </w:style>
  <w:style w:type="character" w:customStyle="1" w:styleId="WW8Num4z0">
    <w:name w:val="WW8Num4z0"/>
    <w:rsid w:val="00A8286F"/>
    <w:rPr>
      <w:lang w:val="el-GR"/>
    </w:rPr>
  </w:style>
  <w:style w:type="character" w:customStyle="1" w:styleId="WW8Num5z0">
    <w:name w:val="WW8Num5z0"/>
    <w:rsid w:val="00A8286F"/>
    <w:rPr>
      <w:rFonts w:ascii="Webdings" w:hAnsi="Webdings" w:cs="Webdings"/>
      <w:color w:val="333399"/>
      <w:sz w:val="16"/>
    </w:rPr>
  </w:style>
  <w:style w:type="character" w:customStyle="1" w:styleId="WW8Num6z0">
    <w:name w:val="WW8Num6z0"/>
    <w:rsid w:val="00A8286F"/>
    <w:rPr>
      <w:rFonts w:ascii="Symbol" w:hAnsi="Symbol" w:cs="Symbol"/>
      <w:strike/>
      <w:color w:val="0070C0"/>
      <w:kern w:val="1"/>
      <w:position w:val="0"/>
      <w:sz w:val="24"/>
      <w:vertAlign w:val="baseline"/>
      <w:lang w:val="el-GR"/>
    </w:rPr>
  </w:style>
  <w:style w:type="character" w:customStyle="1" w:styleId="WW8Num7z0">
    <w:name w:val="WW8Num7z0"/>
    <w:rsid w:val="00A8286F"/>
    <w:rPr>
      <w:rFonts w:ascii="Symbol" w:hAnsi="Symbol" w:cs="Symbol"/>
      <w:shd w:val="clear" w:color="auto" w:fill="C0C0C0"/>
      <w:lang w:val="el-GR"/>
    </w:rPr>
  </w:style>
  <w:style w:type="character" w:customStyle="1" w:styleId="WW8Num8z0">
    <w:name w:val="WW8Num8z0"/>
    <w:rsid w:val="00A8286F"/>
    <w:rPr>
      <w:b/>
      <w:bCs/>
      <w:szCs w:val="22"/>
      <w:lang w:val="el-GR"/>
    </w:rPr>
  </w:style>
  <w:style w:type="character" w:customStyle="1" w:styleId="WW8Num8z1">
    <w:name w:val="WW8Num8z1"/>
    <w:rsid w:val="00A8286F"/>
  </w:style>
  <w:style w:type="character" w:customStyle="1" w:styleId="WW8Num8z2">
    <w:name w:val="WW8Num8z2"/>
    <w:rsid w:val="00A8286F"/>
  </w:style>
  <w:style w:type="character" w:customStyle="1" w:styleId="WW8Num8z3">
    <w:name w:val="WW8Num8z3"/>
    <w:rsid w:val="00A8286F"/>
  </w:style>
  <w:style w:type="character" w:customStyle="1" w:styleId="WW8Num8z4">
    <w:name w:val="WW8Num8z4"/>
    <w:rsid w:val="00A8286F"/>
  </w:style>
  <w:style w:type="character" w:customStyle="1" w:styleId="WW8Num8z5">
    <w:name w:val="WW8Num8z5"/>
    <w:rsid w:val="00A8286F"/>
  </w:style>
  <w:style w:type="character" w:customStyle="1" w:styleId="WW8Num8z6">
    <w:name w:val="WW8Num8z6"/>
    <w:rsid w:val="00A8286F"/>
  </w:style>
  <w:style w:type="character" w:customStyle="1" w:styleId="WW8Num8z7">
    <w:name w:val="WW8Num8z7"/>
    <w:rsid w:val="00A8286F"/>
  </w:style>
  <w:style w:type="character" w:customStyle="1" w:styleId="WW8Num8z8">
    <w:name w:val="WW8Num8z8"/>
    <w:rsid w:val="00A8286F"/>
  </w:style>
  <w:style w:type="character" w:customStyle="1" w:styleId="WW8Num9z0">
    <w:name w:val="WW8Num9z0"/>
    <w:rsid w:val="00A8286F"/>
    <w:rPr>
      <w:b/>
      <w:bCs/>
      <w:szCs w:val="22"/>
      <w:lang w:val="el-GR"/>
    </w:rPr>
  </w:style>
  <w:style w:type="character" w:customStyle="1" w:styleId="WW8Num9z1">
    <w:name w:val="WW8Num9z1"/>
    <w:rsid w:val="00A8286F"/>
    <w:rPr>
      <w:rFonts w:eastAsia="Calibri"/>
      <w:lang w:val="el-GR"/>
    </w:rPr>
  </w:style>
  <w:style w:type="character" w:customStyle="1" w:styleId="WW8Num9z2">
    <w:name w:val="WW8Num9z2"/>
    <w:rsid w:val="00A8286F"/>
  </w:style>
  <w:style w:type="character" w:customStyle="1" w:styleId="WW8Num9z3">
    <w:name w:val="WW8Num9z3"/>
    <w:rsid w:val="00A8286F"/>
  </w:style>
  <w:style w:type="character" w:customStyle="1" w:styleId="WW8Num9z4">
    <w:name w:val="WW8Num9z4"/>
    <w:rsid w:val="00A8286F"/>
  </w:style>
  <w:style w:type="character" w:customStyle="1" w:styleId="WW8Num9z5">
    <w:name w:val="WW8Num9z5"/>
    <w:rsid w:val="00A8286F"/>
  </w:style>
  <w:style w:type="character" w:customStyle="1" w:styleId="WW8Num9z6">
    <w:name w:val="WW8Num9z6"/>
    <w:rsid w:val="00A8286F"/>
  </w:style>
  <w:style w:type="character" w:customStyle="1" w:styleId="WW8Num9z7">
    <w:name w:val="WW8Num9z7"/>
    <w:rsid w:val="00A8286F"/>
  </w:style>
  <w:style w:type="character" w:customStyle="1" w:styleId="WW8Num9z8">
    <w:name w:val="WW8Num9z8"/>
    <w:rsid w:val="00A8286F"/>
  </w:style>
  <w:style w:type="character" w:customStyle="1" w:styleId="WW8Num10z0">
    <w:name w:val="WW8Num10z0"/>
    <w:rsid w:val="00A8286F"/>
    <w:rPr>
      <w:rFonts w:ascii="Symbol" w:hAnsi="Symbol" w:cs="OpenSymbol"/>
      <w:color w:val="5B9BD5"/>
    </w:rPr>
  </w:style>
  <w:style w:type="character" w:customStyle="1" w:styleId="WW8Num7z1">
    <w:name w:val="WW8Num7z1"/>
    <w:rsid w:val="00A8286F"/>
  </w:style>
  <w:style w:type="character" w:customStyle="1" w:styleId="WW8Num7z2">
    <w:name w:val="WW8Num7z2"/>
    <w:rsid w:val="00A8286F"/>
  </w:style>
  <w:style w:type="character" w:customStyle="1" w:styleId="WW8Num7z3">
    <w:name w:val="WW8Num7z3"/>
    <w:rsid w:val="00A8286F"/>
  </w:style>
  <w:style w:type="character" w:customStyle="1" w:styleId="WW8Num7z4">
    <w:name w:val="WW8Num7z4"/>
    <w:rsid w:val="00A8286F"/>
  </w:style>
  <w:style w:type="character" w:customStyle="1" w:styleId="WW8Num7z5">
    <w:name w:val="WW8Num7z5"/>
    <w:rsid w:val="00A8286F"/>
  </w:style>
  <w:style w:type="character" w:customStyle="1" w:styleId="WW8Num7z6">
    <w:name w:val="WW8Num7z6"/>
    <w:rsid w:val="00A8286F"/>
  </w:style>
  <w:style w:type="character" w:customStyle="1" w:styleId="WW8Num7z7">
    <w:name w:val="WW8Num7z7"/>
    <w:rsid w:val="00A8286F"/>
  </w:style>
  <w:style w:type="character" w:customStyle="1" w:styleId="WW8Num7z8">
    <w:name w:val="WW8Num7z8"/>
    <w:rsid w:val="00A8286F"/>
  </w:style>
  <w:style w:type="character" w:customStyle="1" w:styleId="10">
    <w:name w:val="Προεπιλεγμένη γραμματοσειρά1"/>
    <w:rsid w:val="00A8286F"/>
  </w:style>
  <w:style w:type="character" w:customStyle="1" w:styleId="WW-DefaultParagraphFont">
    <w:name w:val="WW-Default Paragraph Font"/>
    <w:rsid w:val="00A8286F"/>
  </w:style>
  <w:style w:type="character" w:customStyle="1" w:styleId="30">
    <w:name w:val="Προεπιλεγμένη γραμματοσειρά3"/>
    <w:rsid w:val="00A8286F"/>
  </w:style>
  <w:style w:type="character" w:customStyle="1" w:styleId="WW-DefaultParagraphFont1">
    <w:name w:val="WW-Default Paragraph Font1"/>
    <w:rsid w:val="00A8286F"/>
  </w:style>
  <w:style w:type="character" w:customStyle="1" w:styleId="WW8Num10z1">
    <w:name w:val="WW8Num10z1"/>
    <w:rsid w:val="00A8286F"/>
    <w:rPr>
      <w:rFonts w:eastAsia="Calibri"/>
      <w:lang w:val="el-GR"/>
    </w:rPr>
  </w:style>
  <w:style w:type="character" w:customStyle="1" w:styleId="WW8Num10z2">
    <w:name w:val="WW8Num10z2"/>
    <w:rsid w:val="00A8286F"/>
  </w:style>
  <w:style w:type="character" w:customStyle="1" w:styleId="WW8Num10z3">
    <w:name w:val="WW8Num10z3"/>
    <w:rsid w:val="00A8286F"/>
  </w:style>
  <w:style w:type="character" w:customStyle="1" w:styleId="WW8Num10z4">
    <w:name w:val="WW8Num10z4"/>
    <w:rsid w:val="00A8286F"/>
  </w:style>
  <w:style w:type="character" w:customStyle="1" w:styleId="WW8Num10z5">
    <w:name w:val="WW8Num10z5"/>
    <w:rsid w:val="00A8286F"/>
  </w:style>
  <w:style w:type="character" w:customStyle="1" w:styleId="WW8Num10z6">
    <w:name w:val="WW8Num10z6"/>
    <w:rsid w:val="00A8286F"/>
  </w:style>
  <w:style w:type="character" w:customStyle="1" w:styleId="WW8Num10z7">
    <w:name w:val="WW8Num10z7"/>
    <w:rsid w:val="00A8286F"/>
  </w:style>
  <w:style w:type="character" w:customStyle="1" w:styleId="WW8Num10z8">
    <w:name w:val="WW8Num10z8"/>
    <w:rsid w:val="00A8286F"/>
  </w:style>
  <w:style w:type="character" w:customStyle="1" w:styleId="WW8Num11z0">
    <w:name w:val="WW8Num11z0"/>
    <w:rsid w:val="00A8286F"/>
    <w:rPr>
      <w:rFonts w:ascii="Symbol" w:hAnsi="Symbol" w:cs="OpenSymbol"/>
    </w:rPr>
  </w:style>
  <w:style w:type="character" w:customStyle="1" w:styleId="DefaultParagraphFont2">
    <w:name w:val="Default Paragraph Font2"/>
    <w:rsid w:val="00A8286F"/>
  </w:style>
  <w:style w:type="character" w:customStyle="1" w:styleId="WW8Num11z1">
    <w:name w:val="WW8Num11z1"/>
    <w:rsid w:val="00A8286F"/>
  </w:style>
  <w:style w:type="character" w:customStyle="1" w:styleId="WW8Num11z2">
    <w:name w:val="WW8Num11z2"/>
    <w:rsid w:val="00A8286F"/>
  </w:style>
  <w:style w:type="character" w:customStyle="1" w:styleId="WW8Num11z3">
    <w:name w:val="WW8Num11z3"/>
    <w:rsid w:val="00A8286F"/>
  </w:style>
  <w:style w:type="character" w:customStyle="1" w:styleId="WW8Num11z4">
    <w:name w:val="WW8Num11z4"/>
    <w:rsid w:val="00A8286F"/>
  </w:style>
  <w:style w:type="character" w:customStyle="1" w:styleId="WW8Num11z5">
    <w:name w:val="WW8Num11z5"/>
    <w:rsid w:val="00A8286F"/>
  </w:style>
  <w:style w:type="character" w:customStyle="1" w:styleId="WW8Num11z6">
    <w:name w:val="WW8Num11z6"/>
    <w:rsid w:val="00A8286F"/>
  </w:style>
  <w:style w:type="character" w:customStyle="1" w:styleId="WW8Num11z7">
    <w:name w:val="WW8Num11z7"/>
    <w:rsid w:val="00A8286F"/>
  </w:style>
  <w:style w:type="character" w:customStyle="1" w:styleId="WW8Num11z8">
    <w:name w:val="WW8Num11z8"/>
    <w:rsid w:val="00A8286F"/>
  </w:style>
  <w:style w:type="character" w:customStyle="1" w:styleId="WW8Num12z0">
    <w:name w:val="WW8Num12z0"/>
    <w:rsid w:val="00A8286F"/>
    <w:rPr>
      <w:b/>
      <w:bCs/>
      <w:szCs w:val="22"/>
      <w:lang w:val="el-GR"/>
    </w:rPr>
  </w:style>
  <w:style w:type="character" w:customStyle="1" w:styleId="WW8Num12z1">
    <w:name w:val="WW8Num12z1"/>
    <w:rsid w:val="00A8286F"/>
    <w:rPr>
      <w:rFonts w:eastAsia="Calibri"/>
      <w:lang w:val="el-GR"/>
    </w:rPr>
  </w:style>
  <w:style w:type="character" w:customStyle="1" w:styleId="WW8Num12z2">
    <w:name w:val="WW8Num12z2"/>
    <w:rsid w:val="00A8286F"/>
  </w:style>
  <w:style w:type="character" w:customStyle="1" w:styleId="WW8Num12z3">
    <w:name w:val="WW8Num12z3"/>
    <w:rsid w:val="00A8286F"/>
  </w:style>
  <w:style w:type="character" w:customStyle="1" w:styleId="WW8Num12z4">
    <w:name w:val="WW8Num12z4"/>
    <w:rsid w:val="00A8286F"/>
  </w:style>
  <w:style w:type="character" w:customStyle="1" w:styleId="WW8Num12z5">
    <w:name w:val="WW8Num12z5"/>
    <w:rsid w:val="00A8286F"/>
  </w:style>
  <w:style w:type="character" w:customStyle="1" w:styleId="WW8Num12z6">
    <w:name w:val="WW8Num12z6"/>
    <w:rsid w:val="00A8286F"/>
  </w:style>
  <w:style w:type="character" w:customStyle="1" w:styleId="WW8Num12z7">
    <w:name w:val="WW8Num12z7"/>
    <w:rsid w:val="00A8286F"/>
  </w:style>
  <w:style w:type="character" w:customStyle="1" w:styleId="WW8Num12z8">
    <w:name w:val="WW8Num12z8"/>
    <w:rsid w:val="00A8286F"/>
  </w:style>
  <w:style w:type="character" w:customStyle="1" w:styleId="WW8Num13z0">
    <w:name w:val="WW8Num13z0"/>
    <w:rsid w:val="00A8286F"/>
    <w:rPr>
      <w:rFonts w:ascii="Symbol" w:hAnsi="Symbol" w:cs="OpenSymbol"/>
    </w:rPr>
  </w:style>
  <w:style w:type="character" w:customStyle="1" w:styleId="WW-DefaultParagraphFont11">
    <w:name w:val="WW-Default Paragraph Font11"/>
    <w:rsid w:val="00A8286F"/>
  </w:style>
  <w:style w:type="character" w:customStyle="1" w:styleId="WW8Num13z1">
    <w:name w:val="WW8Num13z1"/>
    <w:rsid w:val="00A8286F"/>
    <w:rPr>
      <w:rFonts w:eastAsia="Calibri"/>
      <w:lang w:val="el-GR"/>
    </w:rPr>
  </w:style>
  <w:style w:type="character" w:customStyle="1" w:styleId="WW8Num13z2">
    <w:name w:val="WW8Num13z2"/>
    <w:rsid w:val="00A8286F"/>
  </w:style>
  <w:style w:type="character" w:customStyle="1" w:styleId="WW8Num13z3">
    <w:name w:val="WW8Num13z3"/>
    <w:rsid w:val="00A8286F"/>
  </w:style>
  <w:style w:type="character" w:customStyle="1" w:styleId="WW8Num13z4">
    <w:name w:val="WW8Num13z4"/>
    <w:rsid w:val="00A8286F"/>
  </w:style>
  <w:style w:type="character" w:customStyle="1" w:styleId="WW8Num13z5">
    <w:name w:val="WW8Num13z5"/>
    <w:rsid w:val="00A8286F"/>
  </w:style>
  <w:style w:type="character" w:customStyle="1" w:styleId="WW8Num13z6">
    <w:name w:val="WW8Num13z6"/>
    <w:rsid w:val="00A8286F"/>
  </w:style>
  <w:style w:type="character" w:customStyle="1" w:styleId="WW8Num13z7">
    <w:name w:val="WW8Num13z7"/>
    <w:rsid w:val="00A8286F"/>
  </w:style>
  <w:style w:type="character" w:customStyle="1" w:styleId="WW8Num13z8">
    <w:name w:val="WW8Num13z8"/>
    <w:rsid w:val="00A8286F"/>
  </w:style>
  <w:style w:type="character" w:customStyle="1" w:styleId="WW8Num14z0">
    <w:name w:val="WW8Num14z0"/>
    <w:rsid w:val="00A8286F"/>
    <w:rPr>
      <w:rFonts w:ascii="Symbol" w:hAnsi="Symbol" w:cs="OpenSymbol"/>
    </w:rPr>
  </w:style>
  <w:style w:type="character" w:customStyle="1" w:styleId="WW8Num14z1">
    <w:name w:val="WW8Num14z1"/>
    <w:rsid w:val="00A8286F"/>
  </w:style>
  <w:style w:type="character" w:customStyle="1" w:styleId="WW8Num14z2">
    <w:name w:val="WW8Num14z2"/>
    <w:rsid w:val="00A8286F"/>
  </w:style>
  <w:style w:type="character" w:customStyle="1" w:styleId="WW8Num14z3">
    <w:name w:val="WW8Num14z3"/>
    <w:rsid w:val="00A8286F"/>
  </w:style>
  <w:style w:type="character" w:customStyle="1" w:styleId="WW8Num14z4">
    <w:name w:val="WW8Num14z4"/>
    <w:rsid w:val="00A8286F"/>
  </w:style>
  <w:style w:type="character" w:customStyle="1" w:styleId="WW8Num14z5">
    <w:name w:val="WW8Num14z5"/>
    <w:rsid w:val="00A8286F"/>
  </w:style>
  <w:style w:type="character" w:customStyle="1" w:styleId="WW8Num14z6">
    <w:name w:val="WW8Num14z6"/>
    <w:rsid w:val="00A8286F"/>
  </w:style>
  <w:style w:type="character" w:customStyle="1" w:styleId="WW8Num14z7">
    <w:name w:val="WW8Num14z7"/>
    <w:rsid w:val="00A8286F"/>
  </w:style>
  <w:style w:type="character" w:customStyle="1" w:styleId="WW8Num14z8">
    <w:name w:val="WW8Num14z8"/>
    <w:rsid w:val="00A8286F"/>
  </w:style>
  <w:style w:type="character" w:customStyle="1" w:styleId="WW8Num15z0">
    <w:name w:val="WW8Num15z0"/>
    <w:rsid w:val="00A8286F"/>
  </w:style>
  <w:style w:type="character" w:customStyle="1" w:styleId="WW8Num15z1">
    <w:name w:val="WW8Num15z1"/>
    <w:rsid w:val="00A8286F"/>
  </w:style>
  <w:style w:type="character" w:customStyle="1" w:styleId="WW8Num15z2">
    <w:name w:val="WW8Num15z2"/>
    <w:rsid w:val="00A8286F"/>
  </w:style>
  <w:style w:type="character" w:customStyle="1" w:styleId="WW8Num15z3">
    <w:name w:val="WW8Num15z3"/>
    <w:rsid w:val="00A8286F"/>
  </w:style>
  <w:style w:type="character" w:customStyle="1" w:styleId="WW8Num15z4">
    <w:name w:val="WW8Num15z4"/>
    <w:rsid w:val="00A8286F"/>
  </w:style>
  <w:style w:type="character" w:customStyle="1" w:styleId="WW8Num15z5">
    <w:name w:val="WW8Num15z5"/>
    <w:rsid w:val="00A8286F"/>
  </w:style>
  <w:style w:type="character" w:customStyle="1" w:styleId="WW8Num15z6">
    <w:name w:val="WW8Num15z6"/>
    <w:rsid w:val="00A8286F"/>
  </w:style>
  <w:style w:type="character" w:customStyle="1" w:styleId="WW8Num15z7">
    <w:name w:val="WW8Num15z7"/>
    <w:rsid w:val="00A8286F"/>
  </w:style>
  <w:style w:type="character" w:customStyle="1" w:styleId="WW8Num15z8">
    <w:name w:val="WW8Num15z8"/>
    <w:rsid w:val="00A8286F"/>
  </w:style>
  <w:style w:type="character" w:customStyle="1" w:styleId="WW8Num16z0">
    <w:name w:val="WW8Num16z0"/>
    <w:rsid w:val="00A8286F"/>
  </w:style>
  <w:style w:type="character" w:customStyle="1" w:styleId="WW8Num16z1">
    <w:name w:val="WW8Num16z1"/>
    <w:rsid w:val="00A8286F"/>
  </w:style>
  <w:style w:type="character" w:customStyle="1" w:styleId="WW8Num16z2">
    <w:name w:val="WW8Num16z2"/>
    <w:rsid w:val="00A8286F"/>
  </w:style>
  <w:style w:type="character" w:customStyle="1" w:styleId="WW8Num16z3">
    <w:name w:val="WW8Num16z3"/>
    <w:rsid w:val="00A8286F"/>
  </w:style>
  <w:style w:type="character" w:customStyle="1" w:styleId="WW8Num16z4">
    <w:name w:val="WW8Num16z4"/>
    <w:rsid w:val="00A8286F"/>
  </w:style>
  <w:style w:type="character" w:customStyle="1" w:styleId="WW8Num16z5">
    <w:name w:val="WW8Num16z5"/>
    <w:rsid w:val="00A8286F"/>
  </w:style>
  <w:style w:type="character" w:customStyle="1" w:styleId="WW8Num16z6">
    <w:name w:val="WW8Num16z6"/>
    <w:rsid w:val="00A8286F"/>
  </w:style>
  <w:style w:type="character" w:customStyle="1" w:styleId="WW8Num16z7">
    <w:name w:val="WW8Num16z7"/>
    <w:rsid w:val="00A8286F"/>
  </w:style>
  <w:style w:type="character" w:customStyle="1" w:styleId="WW8Num16z8">
    <w:name w:val="WW8Num16z8"/>
    <w:rsid w:val="00A8286F"/>
  </w:style>
  <w:style w:type="character" w:customStyle="1" w:styleId="WW-DefaultParagraphFont111">
    <w:name w:val="WW-Default Paragraph Font111"/>
    <w:rsid w:val="00A8286F"/>
  </w:style>
  <w:style w:type="character" w:customStyle="1" w:styleId="WW-DefaultParagraphFont1111">
    <w:name w:val="WW-Default Paragraph Font1111"/>
    <w:rsid w:val="00A8286F"/>
  </w:style>
  <w:style w:type="character" w:customStyle="1" w:styleId="WW-DefaultParagraphFont11111">
    <w:name w:val="WW-Default Paragraph Font11111"/>
    <w:rsid w:val="00A8286F"/>
  </w:style>
  <w:style w:type="character" w:customStyle="1" w:styleId="WW-DefaultParagraphFont111111">
    <w:name w:val="WW-Default Paragraph Font111111"/>
    <w:rsid w:val="00A8286F"/>
  </w:style>
  <w:style w:type="character" w:customStyle="1" w:styleId="WW-DefaultParagraphFont1111111">
    <w:name w:val="WW-Default Paragraph Font1111111"/>
    <w:rsid w:val="00A8286F"/>
  </w:style>
  <w:style w:type="character" w:customStyle="1" w:styleId="WW8Num17z0">
    <w:name w:val="WW8Num17z0"/>
    <w:rsid w:val="00A8286F"/>
  </w:style>
  <w:style w:type="character" w:customStyle="1" w:styleId="WW8Num17z1">
    <w:name w:val="WW8Num17z1"/>
    <w:rsid w:val="00A8286F"/>
  </w:style>
  <w:style w:type="character" w:customStyle="1" w:styleId="WW8Num17z2">
    <w:name w:val="WW8Num17z2"/>
    <w:rsid w:val="00A8286F"/>
  </w:style>
  <w:style w:type="character" w:customStyle="1" w:styleId="WW8Num17z3">
    <w:name w:val="WW8Num17z3"/>
    <w:rsid w:val="00A8286F"/>
  </w:style>
  <w:style w:type="character" w:customStyle="1" w:styleId="WW8Num17z4">
    <w:name w:val="WW8Num17z4"/>
    <w:rsid w:val="00A8286F"/>
  </w:style>
  <w:style w:type="character" w:customStyle="1" w:styleId="WW8Num17z5">
    <w:name w:val="WW8Num17z5"/>
    <w:rsid w:val="00A8286F"/>
  </w:style>
  <w:style w:type="character" w:customStyle="1" w:styleId="WW8Num17z6">
    <w:name w:val="WW8Num17z6"/>
    <w:rsid w:val="00A8286F"/>
  </w:style>
  <w:style w:type="character" w:customStyle="1" w:styleId="WW8Num17z7">
    <w:name w:val="WW8Num17z7"/>
    <w:rsid w:val="00A8286F"/>
  </w:style>
  <w:style w:type="character" w:customStyle="1" w:styleId="WW8Num17z8">
    <w:name w:val="WW8Num17z8"/>
    <w:rsid w:val="00A8286F"/>
  </w:style>
  <w:style w:type="character" w:customStyle="1" w:styleId="WW8Num18z0">
    <w:name w:val="WW8Num18z0"/>
    <w:rsid w:val="00A8286F"/>
  </w:style>
  <w:style w:type="character" w:customStyle="1" w:styleId="WW8Num18z1">
    <w:name w:val="WW8Num18z1"/>
    <w:rsid w:val="00A8286F"/>
  </w:style>
  <w:style w:type="character" w:customStyle="1" w:styleId="WW8Num18z2">
    <w:name w:val="WW8Num18z2"/>
    <w:rsid w:val="00A8286F"/>
  </w:style>
  <w:style w:type="character" w:customStyle="1" w:styleId="WW8Num18z3">
    <w:name w:val="WW8Num18z3"/>
    <w:rsid w:val="00A8286F"/>
  </w:style>
  <w:style w:type="character" w:customStyle="1" w:styleId="WW8Num18z4">
    <w:name w:val="WW8Num18z4"/>
    <w:rsid w:val="00A8286F"/>
  </w:style>
  <w:style w:type="character" w:customStyle="1" w:styleId="WW8Num18z5">
    <w:name w:val="WW8Num18z5"/>
    <w:rsid w:val="00A8286F"/>
  </w:style>
  <w:style w:type="character" w:customStyle="1" w:styleId="WW8Num18z6">
    <w:name w:val="WW8Num18z6"/>
    <w:rsid w:val="00A8286F"/>
  </w:style>
  <w:style w:type="character" w:customStyle="1" w:styleId="WW8Num18z7">
    <w:name w:val="WW8Num18z7"/>
    <w:rsid w:val="00A8286F"/>
  </w:style>
  <w:style w:type="character" w:customStyle="1" w:styleId="WW8Num18z8">
    <w:name w:val="WW8Num18z8"/>
    <w:rsid w:val="00A8286F"/>
  </w:style>
  <w:style w:type="character" w:customStyle="1" w:styleId="WW8Num3z1">
    <w:name w:val="WW8Num3z1"/>
    <w:rsid w:val="00A8286F"/>
  </w:style>
  <w:style w:type="character" w:customStyle="1" w:styleId="WW8Num3z2">
    <w:name w:val="WW8Num3z2"/>
    <w:rsid w:val="00A8286F"/>
  </w:style>
  <w:style w:type="character" w:customStyle="1" w:styleId="WW8Num3z3">
    <w:name w:val="WW8Num3z3"/>
    <w:rsid w:val="00A8286F"/>
  </w:style>
  <w:style w:type="character" w:customStyle="1" w:styleId="WW8Num3z4">
    <w:name w:val="WW8Num3z4"/>
    <w:rsid w:val="00A8286F"/>
    <w:rPr>
      <w:rFonts w:ascii="Arial" w:hAnsi="Arial" w:cs="Times New Roman"/>
      <w:b w:val="0"/>
      <w:i w:val="0"/>
      <w:sz w:val="20"/>
      <w:szCs w:val="20"/>
    </w:rPr>
  </w:style>
  <w:style w:type="character" w:customStyle="1" w:styleId="WW8Num3z5">
    <w:name w:val="WW8Num3z5"/>
    <w:rsid w:val="00A8286F"/>
  </w:style>
  <w:style w:type="character" w:customStyle="1" w:styleId="WW8Num3z6">
    <w:name w:val="WW8Num3z6"/>
    <w:rsid w:val="00A8286F"/>
  </w:style>
  <w:style w:type="character" w:customStyle="1" w:styleId="WW8Num3z7">
    <w:name w:val="WW8Num3z7"/>
    <w:rsid w:val="00A8286F"/>
  </w:style>
  <w:style w:type="character" w:customStyle="1" w:styleId="WW8Num3z8">
    <w:name w:val="WW8Num3z8"/>
    <w:rsid w:val="00A8286F"/>
  </w:style>
  <w:style w:type="character" w:customStyle="1" w:styleId="WW-DefaultParagraphFont11111111">
    <w:name w:val="WW-Default Paragraph Font11111111"/>
    <w:rsid w:val="00A8286F"/>
  </w:style>
  <w:style w:type="character" w:customStyle="1" w:styleId="WW-DefaultParagraphFont111111111">
    <w:name w:val="WW-Default Paragraph Font111111111"/>
    <w:rsid w:val="00A8286F"/>
  </w:style>
  <w:style w:type="character" w:customStyle="1" w:styleId="WW-DefaultParagraphFont1111111111">
    <w:name w:val="WW-Default Paragraph Font1111111111"/>
    <w:rsid w:val="00A8286F"/>
  </w:style>
  <w:style w:type="character" w:customStyle="1" w:styleId="WW-DefaultParagraphFont11111111111">
    <w:name w:val="WW-Default Paragraph Font11111111111"/>
    <w:rsid w:val="00A8286F"/>
  </w:style>
  <w:style w:type="character" w:customStyle="1" w:styleId="20">
    <w:name w:val="Προεπιλεγμένη γραμματοσειρά2"/>
    <w:rsid w:val="00A8286F"/>
  </w:style>
  <w:style w:type="character" w:customStyle="1" w:styleId="WW8Num19z0">
    <w:name w:val="WW8Num19z0"/>
    <w:rsid w:val="00A8286F"/>
    <w:rPr>
      <w:rFonts w:ascii="Calibri" w:hAnsi="Calibri" w:cs="Calibri"/>
    </w:rPr>
  </w:style>
  <w:style w:type="character" w:customStyle="1" w:styleId="WW8Num19z1">
    <w:name w:val="WW8Num19z1"/>
    <w:rsid w:val="00A8286F"/>
  </w:style>
  <w:style w:type="character" w:customStyle="1" w:styleId="WW8Num20z0">
    <w:name w:val="WW8Num20z0"/>
    <w:rsid w:val="00A8286F"/>
    <w:rPr>
      <w:rFonts w:ascii="Calibri" w:eastAsia="Calibri" w:hAnsi="Calibri" w:cs="Times New Roman"/>
    </w:rPr>
  </w:style>
  <w:style w:type="character" w:customStyle="1" w:styleId="WW8Num20z1">
    <w:name w:val="WW8Num20z1"/>
    <w:rsid w:val="00A8286F"/>
    <w:rPr>
      <w:rFonts w:ascii="Courier New" w:hAnsi="Courier New" w:cs="Courier New"/>
    </w:rPr>
  </w:style>
  <w:style w:type="character" w:customStyle="1" w:styleId="WW8Num20z2">
    <w:name w:val="WW8Num20z2"/>
    <w:rsid w:val="00A8286F"/>
    <w:rPr>
      <w:rFonts w:ascii="Wingdings" w:hAnsi="Wingdings" w:cs="Wingdings"/>
    </w:rPr>
  </w:style>
  <w:style w:type="character" w:customStyle="1" w:styleId="WW8Num20z3">
    <w:name w:val="WW8Num20z3"/>
    <w:rsid w:val="00A8286F"/>
    <w:rPr>
      <w:rFonts w:ascii="Symbol" w:hAnsi="Symbol" w:cs="Symbol"/>
    </w:rPr>
  </w:style>
  <w:style w:type="character" w:customStyle="1" w:styleId="WW-DefaultParagraphFont111111111111">
    <w:name w:val="WW-Default Paragraph Font111111111111"/>
    <w:rsid w:val="00A8286F"/>
  </w:style>
  <w:style w:type="character" w:customStyle="1" w:styleId="WW8Num19z2">
    <w:name w:val="WW8Num19z2"/>
    <w:rsid w:val="00A8286F"/>
  </w:style>
  <w:style w:type="character" w:customStyle="1" w:styleId="WW8Num19z3">
    <w:name w:val="WW8Num19z3"/>
    <w:rsid w:val="00A8286F"/>
  </w:style>
  <w:style w:type="character" w:customStyle="1" w:styleId="WW8Num19z4">
    <w:name w:val="WW8Num19z4"/>
    <w:rsid w:val="00A8286F"/>
  </w:style>
  <w:style w:type="character" w:customStyle="1" w:styleId="WW8Num19z5">
    <w:name w:val="WW8Num19z5"/>
    <w:rsid w:val="00A8286F"/>
  </w:style>
  <w:style w:type="character" w:customStyle="1" w:styleId="WW8Num19z6">
    <w:name w:val="WW8Num19z6"/>
    <w:rsid w:val="00A8286F"/>
  </w:style>
  <w:style w:type="character" w:customStyle="1" w:styleId="WW8Num19z7">
    <w:name w:val="WW8Num19z7"/>
    <w:rsid w:val="00A8286F"/>
  </w:style>
  <w:style w:type="character" w:customStyle="1" w:styleId="WW8Num19z8">
    <w:name w:val="WW8Num19z8"/>
    <w:rsid w:val="00A8286F"/>
  </w:style>
  <w:style w:type="character" w:customStyle="1" w:styleId="WW8Num20z4">
    <w:name w:val="WW8Num20z4"/>
    <w:rsid w:val="00A8286F"/>
  </w:style>
  <w:style w:type="character" w:customStyle="1" w:styleId="WW8Num20z5">
    <w:name w:val="WW8Num20z5"/>
    <w:rsid w:val="00A8286F"/>
  </w:style>
  <w:style w:type="character" w:customStyle="1" w:styleId="WW8Num20z6">
    <w:name w:val="WW8Num20z6"/>
    <w:rsid w:val="00A8286F"/>
  </w:style>
  <w:style w:type="character" w:customStyle="1" w:styleId="WW8Num20z7">
    <w:name w:val="WW8Num20z7"/>
    <w:rsid w:val="00A8286F"/>
  </w:style>
  <w:style w:type="character" w:customStyle="1" w:styleId="WW8Num20z8">
    <w:name w:val="WW8Num20z8"/>
    <w:rsid w:val="00A8286F"/>
  </w:style>
  <w:style w:type="character" w:customStyle="1" w:styleId="WW-DefaultParagraphFont1111111111111">
    <w:name w:val="WW-Default Paragraph Font1111111111111"/>
    <w:rsid w:val="00A8286F"/>
  </w:style>
  <w:style w:type="character" w:customStyle="1" w:styleId="WW-DefaultParagraphFont11111111111111">
    <w:name w:val="WW-Default Paragraph Font11111111111111"/>
    <w:rsid w:val="00A8286F"/>
  </w:style>
  <w:style w:type="character" w:customStyle="1" w:styleId="WW8Num21z0">
    <w:name w:val="WW8Num21z0"/>
    <w:rsid w:val="00A8286F"/>
    <w:rPr>
      <w:rFonts w:ascii="Calibri" w:eastAsia="Times New Roman" w:hAnsi="Calibri" w:cs="Calibri"/>
    </w:rPr>
  </w:style>
  <w:style w:type="character" w:customStyle="1" w:styleId="WW8Num21z1">
    <w:name w:val="WW8Num21z1"/>
    <w:rsid w:val="00A8286F"/>
    <w:rPr>
      <w:rFonts w:ascii="Courier New" w:hAnsi="Courier New" w:cs="Courier New"/>
    </w:rPr>
  </w:style>
  <w:style w:type="character" w:customStyle="1" w:styleId="WW8Num21z2">
    <w:name w:val="WW8Num21z2"/>
    <w:rsid w:val="00A8286F"/>
    <w:rPr>
      <w:rFonts w:ascii="Wingdings" w:hAnsi="Wingdings" w:cs="Wingdings"/>
    </w:rPr>
  </w:style>
  <w:style w:type="character" w:customStyle="1" w:styleId="WW8Num21z3">
    <w:name w:val="WW8Num21z3"/>
    <w:rsid w:val="00A8286F"/>
    <w:rPr>
      <w:rFonts w:ascii="Symbol" w:hAnsi="Symbol" w:cs="Symbol"/>
    </w:rPr>
  </w:style>
  <w:style w:type="character" w:customStyle="1" w:styleId="WW8Num22z0">
    <w:name w:val="WW8Num22z0"/>
    <w:rsid w:val="00A8286F"/>
    <w:rPr>
      <w:rFonts w:ascii="Symbol" w:hAnsi="Symbol" w:cs="Symbol"/>
    </w:rPr>
  </w:style>
  <w:style w:type="character" w:customStyle="1" w:styleId="WW8Num22z1">
    <w:name w:val="WW8Num22z1"/>
    <w:rsid w:val="00A8286F"/>
    <w:rPr>
      <w:rFonts w:ascii="Courier New" w:hAnsi="Courier New" w:cs="Courier New"/>
    </w:rPr>
  </w:style>
  <w:style w:type="character" w:customStyle="1" w:styleId="WW8Num22z2">
    <w:name w:val="WW8Num22z2"/>
    <w:rsid w:val="00A8286F"/>
    <w:rPr>
      <w:rFonts w:ascii="Wingdings" w:hAnsi="Wingdings" w:cs="Wingdings"/>
    </w:rPr>
  </w:style>
  <w:style w:type="character" w:customStyle="1" w:styleId="WW8Num23z0">
    <w:name w:val="WW8Num23z0"/>
    <w:rsid w:val="00A8286F"/>
    <w:rPr>
      <w:rFonts w:ascii="Calibri" w:eastAsia="Times New Roman" w:hAnsi="Calibri" w:cs="Calibri"/>
    </w:rPr>
  </w:style>
  <w:style w:type="character" w:customStyle="1" w:styleId="WW8Num23z1">
    <w:name w:val="WW8Num23z1"/>
    <w:rsid w:val="00A8286F"/>
    <w:rPr>
      <w:rFonts w:ascii="Courier New" w:hAnsi="Courier New" w:cs="Courier New"/>
    </w:rPr>
  </w:style>
  <w:style w:type="character" w:customStyle="1" w:styleId="WW8Num23z2">
    <w:name w:val="WW8Num23z2"/>
    <w:rsid w:val="00A8286F"/>
    <w:rPr>
      <w:rFonts w:ascii="Wingdings" w:hAnsi="Wingdings" w:cs="Wingdings"/>
    </w:rPr>
  </w:style>
  <w:style w:type="character" w:customStyle="1" w:styleId="WW8Num23z3">
    <w:name w:val="WW8Num23z3"/>
    <w:rsid w:val="00A8286F"/>
    <w:rPr>
      <w:rFonts w:ascii="Symbol" w:hAnsi="Symbol" w:cs="Symbol"/>
    </w:rPr>
  </w:style>
  <w:style w:type="character" w:customStyle="1" w:styleId="WW8Num24z0">
    <w:name w:val="WW8Num24z0"/>
    <w:rsid w:val="00A8286F"/>
    <w:rPr>
      <w:rFonts w:ascii="Symbol" w:hAnsi="Symbol" w:cs="Symbol"/>
      <w:strike/>
      <w:color w:val="0070C0"/>
      <w:position w:val="0"/>
      <w:sz w:val="24"/>
      <w:vertAlign w:val="baseline"/>
      <w:lang w:val="el-GR"/>
    </w:rPr>
  </w:style>
  <w:style w:type="character" w:customStyle="1" w:styleId="WW8Num24z1">
    <w:name w:val="WW8Num24z1"/>
    <w:rsid w:val="00A8286F"/>
    <w:rPr>
      <w:rFonts w:ascii="Courier New" w:hAnsi="Courier New" w:cs="Courier New"/>
    </w:rPr>
  </w:style>
  <w:style w:type="character" w:customStyle="1" w:styleId="WW8Num24z2">
    <w:name w:val="WW8Num24z2"/>
    <w:rsid w:val="00A8286F"/>
    <w:rPr>
      <w:rFonts w:ascii="Wingdings" w:hAnsi="Wingdings" w:cs="Wingdings"/>
    </w:rPr>
  </w:style>
  <w:style w:type="character" w:customStyle="1" w:styleId="WW8Num25z0">
    <w:name w:val="WW8Num25z0"/>
    <w:rsid w:val="00A8286F"/>
    <w:rPr>
      <w:rFonts w:ascii="Symbol" w:hAnsi="Symbol" w:cs="Symbol"/>
    </w:rPr>
  </w:style>
  <w:style w:type="character" w:customStyle="1" w:styleId="WW8Num25z1">
    <w:name w:val="WW8Num25z1"/>
    <w:rsid w:val="00A8286F"/>
    <w:rPr>
      <w:rFonts w:ascii="Courier New" w:hAnsi="Courier New" w:cs="Courier New"/>
    </w:rPr>
  </w:style>
  <w:style w:type="character" w:customStyle="1" w:styleId="WW8Num25z2">
    <w:name w:val="WW8Num25z2"/>
    <w:rsid w:val="00A8286F"/>
    <w:rPr>
      <w:rFonts w:ascii="Wingdings" w:hAnsi="Wingdings" w:cs="Wingdings"/>
    </w:rPr>
  </w:style>
  <w:style w:type="character" w:customStyle="1" w:styleId="WW8Num26z0">
    <w:name w:val="WW8Num26z0"/>
    <w:rsid w:val="00A8286F"/>
    <w:rPr>
      <w:rFonts w:ascii="Symbol" w:hAnsi="Symbol" w:cs="Symbol"/>
    </w:rPr>
  </w:style>
  <w:style w:type="character" w:customStyle="1" w:styleId="WW8Num26z1">
    <w:name w:val="WW8Num26z1"/>
    <w:rsid w:val="00A8286F"/>
    <w:rPr>
      <w:rFonts w:ascii="Courier New" w:hAnsi="Courier New" w:cs="Courier New"/>
    </w:rPr>
  </w:style>
  <w:style w:type="character" w:customStyle="1" w:styleId="WW8Num26z2">
    <w:name w:val="WW8Num26z2"/>
    <w:rsid w:val="00A8286F"/>
    <w:rPr>
      <w:rFonts w:ascii="Wingdings" w:hAnsi="Wingdings" w:cs="Wingdings"/>
    </w:rPr>
  </w:style>
  <w:style w:type="character" w:customStyle="1" w:styleId="WW8Num27z0">
    <w:name w:val="WW8Num27z0"/>
    <w:rsid w:val="00A8286F"/>
    <w:rPr>
      <w:rFonts w:ascii="Calibri" w:eastAsia="Times New Roman" w:hAnsi="Calibri" w:cs="Calibri"/>
    </w:rPr>
  </w:style>
  <w:style w:type="character" w:customStyle="1" w:styleId="WW8Num27z1">
    <w:name w:val="WW8Num27z1"/>
    <w:rsid w:val="00A8286F"/>
    <w:rPr>
      <w:rFonts w:ascii="Courier New" w:hAnsi="Courier New" w:cs="Courier New"/>
    </w:rPr>
  </w:style>
  <w:style w:type="character" w:customStyle="1" w:styleId="WW8Num27z2">
    <w:name w:val="WW8Num27z2"/>
    <w:rsid w:val="00A8286F"/>
    <w:rPr>
      <w:rFonts w:ascii="Wingdings" w:hAnsi="Wingdings" w:cs="Wingdings"/>
    </w:rPr>
  </w:style>
  <w:style w:type="character" w:customStyle="1" w:styleId="WW8Num27z3">
    <w:name w:val="WW8Num27z3"/>
    <w:rsid w:val="00A8286F"/>
    <w:rPr>
      <w:rFonts w:ascii="Symbol" w:hAnsi="Symbol" w:cs="Symbol"/>
    </w:rPr>
  </w:style>
  <w:style w:type="character" w:customStyle="1" w:styleId="WW8Num28z0">
    <w:name w:val="WW8Num28z0"/>
    <w:rsid w:val="00A8286F"/>
    <w:rPr>
      <w:rFonts w:ascii="Symbol" w:hAnsi="Symbol" w:cs="Symbol"/>
    </w:rPr>
  </w:style>
  <w:style w:type="character" w:customStyle="1" w:styleId="WW8Num28z1">
    <w:name w:val="WW8Num28z1"/>
    <w:rsid w:val="00A8286F"/>
    <w:rPr>
      <w:rFonts w:ascii="Courier New" w:hAnsi="Courier New" w:cs="Courier New"/>
    </w:rPr>
  </w:style>
  <w:style w:type="character" w:customStyle="1" w:styleId="WW8Num28z2">
    <w:name w:val="WW8Num28z2"/>
    <w:rsid w:val="00A8286F"/>
    <w:rPr>
      <w:rFonts w:ascii="Wingdings" w:hAnsi="Wingdings" w:cs="Wingdings"/>
    </w:rPr>
  </w:style>
  <w:style w:type="character" w:customStyle="1" w:styleId="WW8Num29z0">
    <w:name w:val="WW8Num29z0"/>
    <w:rsid w:val="00A8286F"/>
    <w:rPr>
      <w:rFonts w:ascii="Calibri" w:eastAsia="Times New Roman" w:hAnsi="Calibri" w:cs="Calibri"/>
    </w:rPr>
  </w:style>
  <w:style w:type="character" w:customStyle="1" w:styleId="WW8Num29z1">
    <w:name w:val="WW8Num29z1"/>
    <w:rsid w:val="00A8286F"/>
    <w:rPr>
      <w:rFonts w:ascii="Courier New" w:hAnsi="Courier New" w:cs="Courier New"/>
    </w:rPr>
  </w:style>
  <w:style w:type="character" w:customStyle="1" w:styleId="WW8Num29z2">
    <w:name w:val="WW8Num29z2"/>
    <w:rsid w:val="00A8286F"/>
    <w:rPr>
      <w:rFonts w:ascii="Wingdings" w:hAnsi="Wingdings" w:cs="Wingdings"/>
    </w:rPr>
  </w:style>
  <w:style w:type="character" w:customStyle="1" w:styleId="WW8Num29z3">
    <w:name w:val="WW8Num29z3"/>
    <w:rsid w:val="00A8286F"/>
    <w:rPr>
      <w:rFonts w:ascii="Symbol" w:hAnsi="Symbol" w:cs="Symbol"/>
    </w:rPr>
  </w:style>
  <w:style w:type="character" w:customStyle="1" w:styleId="WW8Num30z0">
    <w:name w:val="WW8Num30z0"/>
    <w:rsid w:val="00A8286F"/>
    <w:rPr>
      <w:rFonts w:ascii="Symbol" w:hAnsi="Symbol" w:cs="Symbol"/>
      <w:shd w:val="clear" w:color="auto" w:fill="FFFF00"/>
    </w:rPr>
  </w:style>
  <w:style w:type="character" w:customStyle="1" w:styleId="WW8Num30z1">
    <w:name w:val="WW8Num30z1"/>
    <w:rsid w:val="00A8286F"/>
    <w:rPr>
      <w:rFonts w:ascii="Courier New" w:hAnsi="Courier New" w:cs="Courier New"/>
    </w:rPr>
  </w:style>
  <w:style w:type="character" w:customStyle="1" w:styleId="WW8Num30z2">
    <w:name w:val="WW8Num30z2"/>
    <w:rsid w:val="00A8286F"/>
    <w:rPr>
      <w:rFonts w:ascii="Wingdings" w:hAnsi="Wingdings" w:cs="Wingdings"/>
    </w:rPr>
  </w:style>
  <w:style w:type="character" w:customStyle="1" w:styleId="WW8Num31z0">
    <w:name w:val="WW8Num31z0"/>
    <w:rsid w:val="00A8286F"/>
    <w:rPr>
      <w:rFonts w:cs="Times New Roman"/>
    </w:rPr>
  </w:style>
  <w:style w:type="character" w:customStyle="1" w:styleId="WW8Num32z0">
    <w:name w:val="WW8Num32z0"/>
    <w:rsid w:val="00A8286F"/>
  </w:style>
  <w:style w:type="character" w:customStyle="1" w:styleId="WW8Num32z1">
    <w:name w:val="WW8Num32z1"/>
    <w:rsid w:val="00A8286F"/>
  </w:style>
  <w:style w:type="character" w:customStyle="1" w:styleId="WW8Num32z2">
    <w:name w:val="WW8Num32z2"/>
    <w:rsid w:val="00A8286F"/>
  </w:style>
  <w:style w:type="character" w:customStyle="1" w:styleId="WW8Num32z3">
    <w:name w:val="WW8Num32z3"/>
    <w:rsid w:val="00A8286F"/>
  </w:style>
  <w:style w:type="character" w:customStyle="1" w:styleId="WW8Num32z4">
    <w:name w:val="WW8Num32z4"/>
    <w:rsid w:val="00A8286F"/>
  </w:style>
  <w:style w:type="character" w:customStyle="1" w:styleId="WW8Num32z5">
    <w:name w:val="WW8Num32z5"/>
    <w:rsid w:val="00A8286F"/>
  </w:style>
  <w:style w:type="character" w:customStyle="1" w:styleId="WW8Num32z6">
    <w:name w:val="WW8Num32z6"/>
    <w:rsid w:val="00A8286F"/>
  </w:style>
  <w:style w:type="character" w:customStyle="1" w:styleId="WW8Num32z7">
    <w:name w:val="WW8Num32z7"/>
    <w:rsid w:val="00A8286F"/>
  </w:style>
  <w:style w:type="character" w:customStyle="1" w:styleId="WW8Num32z8">
    <w:name w:val="WW8Num32z8"/>
    <w:rsid w:val="00A8286F"/>
  </w:style>
  <w:style w:type="character" w:customStyle="1" w:styleId="WW8Num33z0">
    <w:name w:val="WW8Num33z0"/>
    <w:rsid w:val="00A8286F"/>
    <w:rPr>
      <w:rFonts w:ascii="Symbol" w:eastAsia="Calibri" w:hAnsi="Symbol" w:cs="Symbol"/>
    </w:rPr>
  </w:style>
  <w:style w:type="character" w:customStyle="1" w:styleId="WW8Num33z1">
    <w:name w:val="WW8Num33z1"/>
    <w:rsid w:val="00A8286F"/>
    <w:rPr>
      <w:rFonts w:ascii="Courier New" w:hAnsi="Courier New" w:cs="Courier New"/>
    </w:rPr>
  </w:style>
  <w:style w:type="character" w:customStyle="1" w:styleId="WW8Num33z2">
    <w:name w:val="WW8Num33z2"/>
    <w:rsid w:val="00A8286F"/>
    <w:rPr>
      <w:rFonts w:ascii="Wingdings" w:hAnsi="Wingdings" w:cs="Wingdings"/>
    </w:rPr>
  </w:style>
  <w:style w:type="character" w:customStyle="1" w:styleId="WW8Num34z0">
    <w:name w:val="WW8Num34z0"/>
    <w:rsid w:val="00A8286F"/>
    <w:rPr>
      <w:rFonts w:ascii="Symbol" w:hAnsi="Symbol" w:cs="Symbol"/>
    </w:rPr>
  </w:style>
  <w:style w:type="character" w:customStyle="1" w:styleId="WW8Num34z1">
    <w:name w:val="WW8Num34z1"/>
    <w:rsid w:val="00A8286F"/>
    <w:rPr>
      <w:rFonts w:ascii="Courier New" w:hAnsi="Courier New" w:cs="Courier New"/>
    </w:rPr>
  </w:style>
  <w:style w:type="character" w:customStyle="1" w:styleId="WW8Num34z2">
    <w:name w:val="WW8Num34z2"/>
    <w:rsid w:val="00A8286F"/>
    <w:rPr>
      <w:rFonts w:ascii="Wingdings" w:hAnsi="Wingdings" w:cs="Wingdings"/>
    </w:rPr>
  </w:style>
  <w:style w:type="character" w:customStyle="1" w:styleId="WW8Num35z0">
    <w:name w:val="WW8Num35z0"/>
    <w:rsid w:val="00A8286F"/>
    <w:rPr>
      <w:rFonts w:ascii="Calibri" w:eastAsia="Times New Roman" w:hAnsi="Calibri" w:cs="Calibri"/>
    </w:rPr>
  </w:style>
  <w:style w:type="character" w:customStyle="1" w:styleId="WW8Num35z1">
    <w:name w:val="WW8Num35z1"/>
    <w:rsid w:val="00A8286F"/>
    <w:rPr>
      <w:rFonts w:ascii="Courier New" w:hAnsi="Courier New" w:cs="Courier New"/>
    </w:rPr>
  </w:style>
  <w:style w:type="character" w:customStyle="1" w:styleId="WW8Num35z2">
    <w:name w:val="WW8Num35z2"/>
    <w:rsid w:val="00A8286F"/>
    <w:rPr>
      <w:rFonts w:ascii="Wingdings" w:hAnsi="Wingdings" w:cs="Wingdings"/>
    </w:rPr>
  </w:style>
  <w:style w:type="character" w:customStyle="1" w:styleId="WW8Num35z3">
    <w:name w:val="WW8Num35z3"/>
    <w:rsid w:val="00A8286F"/>
    <w:rPr>
      <w:rFonts w:ascii="Symbol" w:hAnsi="Symbol" w:cs="Symbol"/>
    </w:rPr>
  </w:style>
  <w:style w:type="character" w:customStyle="1" w:styleId="WW8Num36z0">
    <w:name w:val="WW8Num36z0"/>
    <w:rsid w:val="00A8286F"/>
    <w:rPr>
      <w:lang w:val="el-GR"/>
    </w:rPr>
  </w:style>
  <w:style w:type="character" w:customStyle="1" w:styleId="WW8Num36z1">
    <w:name w:val="WW8Num36z1"/>
    <w:rsid w:val="00A8286F"/>
  </w:style>
  <w:style w:type="character" w:customStyle="1" w:styleId="WW8Num36z2">
    <w:name w:val="WW8Num36z2"/>
    <w:rsid w:val="00A8286F"/>
  </w:style>
  <w:style w:type="character" w:customStyle="1" w:styleId="WW8Num36z3">
    <w:name w:val="WW8Num36z3"/>
    <w:rsid w:val="00A8286F"/>
  </w:style>
  <w:style w:type="character" w:customStyle="1" w:styleId="WW8Num36z4">
    <w:name w:val="WW8Num36z4"/>
    <w:rsid w:val="00A8286F"/>
  </w:style>
  <w:style w:type="character" w:customStyle="1" w:styleId="WW8Num36z5">
    <w:name w:val="WW8Num36z5"/>
    <w:rsid w:val="00A8286F"/>
  </w:style>
  <w:style w:type="character" w:customStyle="1" w:styleId="WW8Num36z6">
    <w:name w:val="WW8Num36z6"/>
    <w:rsid w:val="00A8286F"/>
  </w:style>
  <w:style w:type="character" w:customStyle="1" w:styleId="WW8Num36z7">
    <w:name w:val="WW8Num36z7"/>
    <w:rsid w:val="00A8286F"/>
  </w:style>
  <w:style w:type="character" w:customStyle="1" w:styleId="WW8Num36z8">
    <w:name w:val="WW8Num36z8"/>
    <w:rsid w:val="00A8286F"/>
  </w:style>
  <w:style w:type="character" w:customStyle="1" w:styleId="WW8Num37z0">
    <w:name w:val="WW8Num37z0"/>
    <w:rsid w:val="00A8286F"/>
    <w:rPr>
      <w:rFonts w:ascii="Calibri" w:eastAsia="Times New Roman" w:hAnsi="Calibri" w:cs="Calibri"/>
    </w:rPr>
  </w:style>
  <w:style w:type="character" w:customStyle="1" w:styleId="WW8Num37z1">
    <w:name w:val="WW8Num37z1"/>
    <w:rsid w:val="00A8286F"/>
    <w:rPr>
      <w:rFonts w:ascii="Courier New" w:hAnsi="Courier New" w:cs="Courier New"/>
    </w:rPr>
  </w:style>
  <w:style w:type="character" w:customStyle="1" w:styleId="WW8Num37z2">
    <w:name w:val="WW8Num37z2"/>
    <w:rsid w:val="00A8286F"/>
    <w:rPr>
      <w:rFonts w:ascii="Wingdings" w:hAnsi="Wingdings" w:cs="Wingdings"/>
    </w:rPr>
  </w:style>
  <w:style w:type="character" w:customStyle="1" w:styleId="WW8Num37z3">
    <w:name w:val="WW8Num37z3"/>
    <w:rsid w:val="00A8286F"/>
    <w:rPr>
      <w:rFonts w:ascii="Symbol" w:hAnsi="Symbol" w:cs="Symbol"/>
    </w:rPr>
  </w:style>
  <w:style w:type="character" w:customStyle="1" w:styleId="WW8Num38z0">
    <w:name w:val="WW8Num38z0"/>
    <w:rsid w:val="00A8286F"/>
  </w:style>
  <w:style w:type="character" w:customStyle="1" w:styleId="WW8Num38z1">
    <w:name w:val="WW8Num38z1"/>
    <w:rsid w:val="00A8286F"/>
  </w:style>
  <w:style w:type="character" w:customStyle="1" w:styleId="WW8Num38z2">
    <w:name w:val="WW8Num38z2"/>
    <w:rsid w:val="00A8286F"/>
  </w:style>
  <w:style w:type="character" w:customStyle="1" w:styleId="WW8Num38z3">
    <w:name w:val="WW8Num38z3"/>
    <w:rsid w:val="00A8286F"/>
  </w:style>
  <w:style w:type="character" w:customStyle="1" w:styleId="WW8Num38z4">
    <w:name w:val="WW8Num38z4"/>
    <w:rsid w:val="00A8286F"/>
  </w:style>
  <w:style w:type="character" w:customStyle="1" w:styleId="WW8Num38z5">
    <w:name w:val="WW8Num38z5"/>
    <w:rsid w:val="00A8286F"/>
  </w:style>
  <w:style w:type="character" w:customStyle="1" w:styleId="WW8Num38z6">
    <w:name w:val="WW8Num38z6"/>
    <w:rsid w:val="00A8286F"/>
  </w:style>
  <w:style w:type="character" w:customStyle="1" w:styleId="WW8Num38z7">
    <w:name w:val="WW8Num38z7"/>
    <w:rsid w:val="00A8286F"/>
  </w:style>
  <w:style w:type="character" w:customStyle="1" w:styleId="WW8Num38z8">
    <w:name w:val="WW8Num38z8"/>
    <w:rsid w:val="00A8286F"/>
  </w:style>
  <w:style w:type="character" w:customStyle="1" w:styleId="WW-DefaultParagraphFont111111111111111">
    <w:name w:val="WW-Default Paragraph Font111111111111111"/>
    <w:rsid w:val="00A8286F"/>
  </w:style>
  <w:style w:type="character" w:customStyle="1" w:styleId="WW8Num4z1">
    <w:name w:val="WW8Num4z1"/>
    <w:rsid w:val="00A8286F"/>
    <w:rPr>
      <w:rFonts w:cs="Times New Roman"/>
    </w:rPr>
  </w:style>
  <w:style w:type="character" w:customStyle="1" w:styleId="WW8Num5z1">
    <w:name w:val="WW8Num5z1"/>
    <w:rsid w:val="00A8286F"/>
    <w:rPr>
      <w:rFonts w:cs="Times New Roman"/>
    </w:rPr>
  </w:style>
  <w:style w:type="character" w:customStyle="1" w:styleId="WW8Num6z1">
    <w:name w:val="WW8Num6z1"/>
    <w:rsid w:val="00A8286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A8286F"/>
  </w:style>
  <w:style w:type="character" w:customStyle="1" w:styleId="WW8Num29z5">
    <w:name w:val="WW8Num29z5"/>
    <w:rsid w:val="00A8286F"/>
  </w:style>
  <w:style w:type="character" w:customStyle="1" w:styleId="WW8Num29z6">
    <w:name w:val="WW8Num29z6"/>
    <w:rsid w:val="00A8286F"/>
  </w:style>
  <w:style w:type="character" w:customStyle="1" w:styleId="WW8Num29z7">
    <w:name w:val="WW8Num29z7"/>
    <w:rsid w:val="00A8286F"/>
  </w:style>
  <w:style w:type="character" w:customStyle="1" w:styleId="WW8Num29z8">
    <w:name w:val="WW8Num29z8"/>
    <w:rsid w:val="00A8286F"/>
  </w:style>
  <w:style w:type="character" w:customStyle="1" w:styleId="WW8Num30z3">
    <w:name w:val="WW8Num30z3"/>
    <w:rsid w:val="00A8286F"/>
    <w:rPr>
      <w:rFonts w:ascii="Symbol" w:hAnsi="Symbol" w:cs="Symbol"/>
    </w:rPr>
  </w:style>
  <w:style w:type="character" w:customStyle="1" w:styleId="WW8Num31z1">
    <w:name w:val="WW8Num31z1"/>
    <w:rsid w:val="00A8286F"/>
  </w:style>
  <w:style w:type="character" w:customStyle="1" w:styleId="WW8Num31z2">
    <w:name w:val="WW8Num31z2"/>
    <w:rsid w:val="00A8286F"/>
  </w:style>
  <w:style w:type="character" w:customStyle="1" w:styleId="WW8Num31z3">
    <w:name w:val="WW8Num31z3"/>
    <w:rsid w:val="00A8286F"/>
  </w:style>
  <w:style w:type="character" w:customStyle="1" w:styleId="WW8Num31z4">
    <w:name w:val="WW8Num31z4"/>
    <w:rsid w:val="00A8286F"/>
  </w:style>
  <w:style w:type="character" w:customStyle="1" w:styleId="WW8Num31z5">
    <w:name w:val="WW8Num31z5"/>
    <w:rsid w:val="00A8286F"/>
  </w:style>
  <w:style w:type="character" w:customStyle="1" w:styleId="WW8Num31z6">
    <w:name w:val="WW8Num31z6"/>
    <w:rsid w:val="00A8286F"/>
  </w:style>
  <w:style w:type="character" w:customStyle="1" w:styleId="WW8Num31z7">
    <w:name w:val="WW8Num31z7"/>
    <w:rsid w:val="00A8286F"/>
  </w:style>
  <w:style w:type="character" w:customStyle="1" w:styleId="WW8Num31z8">
    <w:name w:val="WW8Num31z8"/>
    <w:rsid w:val="00A8286F"/>
  </w:style>
  <w:style w:type="character" w:customStyle="1" w:styleId="WW8Num39z0">
    <w:name w:val="WW8Num39z0"/>
    <w:rsid w:val="00A8286F"/>
    <w:rPr>
      <w:rFonts w:ascii="Calibri" w:eastAsia="Times New Roman" w:hAnsi="Calibri" w:cs="Calibri"/>
    </w:rPr>
  </w:style>
  <w:style w:type="character" w:customStyle="1" w:styleId="WW8Num39z1">
    <w:name w:val="WW8Num39z1"/>
    <w:rsid w:val="00A8286F"/>
    <w:rPr>
      <w:rFonts w:ascii="Courier New" w:hAnsi="Courier New" w:cs="Courier New"/>
    </w:rPr>
  </w:style>
  <w:style w:type="character" w:customStyle="1" w:styleId="WW8Num39z2">
    <w:name w:val="WW8Num39z2"/>
    <w:rsid w:val="00A8286F"/>
    <w:rPr>
      <w:rFonts w:ascii="Wingdings" w:hAnsi="Wingdings" w:cs="Wingdings"/>
    </w:rPr>
  </w:style>
  <w:style w:type="character" w:customStyle="1" w:styleId="WW8Num39z3">
    <w:name w:val="WW8Num39z3"/>
    <w:rsid w:val="00A8286F"/>
    <w:rPr>
      <w:rFonts w:ascii="Symbol" w:hAnsi="Symbol" w:cs="Symbol"/>
    </w:rPr>
  </w:style>
  <w:style w:type="character" w:customStyle="1" w:styleId="WW8Num40z0">
    <w:name w:val="WW8Num40z0"/>
    <w:rsid w:val="00A8286F"/>
    <w:rPr>
      <w:rFonts w:ascii="Symbol" w:hAnsi="Symbol" w:cs="Symbol"/>
    </w:rPr>
  </w:style>
  <w:style w:type="character" w:customStyle="1" w:styleId="WW8Num40z1">
    <w:name w:val="WW8Num40z1"/>
    <w:rsid w:val="00A8286F"/>
    <w:rPr>
      <w:rFonts w:ascii="Courier New" w:hAnsi="Courier New" w:cs="Courier New"/>
    </w:rPr>
  </w:style>
  <w:style w:type="character" w:customStyle="1" w:styleId="WW8Num40z2">
    <w:name w:val="WW8Num40z2"/>
    <w:rsid w:val="00A8286F"/>
    <w:rPr>
      <w:rFonts w:ascii="Wingdings" w:hAnsi="Wingdings" w:cs="Wingdings"/>
    </w:rPr>
  </w:style>
  <w:style w:type="character" w:customStyle="1" w:styleId="WW8Num41z0">
    <w:name w:val="WW8Num41z0"/>
    <w:rsid w:val="00A8286F"/>
    <w:rPr>
      <w:rFonts w:ascii="Arial" w:hAnsi="Arial" w:cs="Times New Roman"/>
      <w:b/>
      <w:i w:val="0"/>
      <w:sz w:val="20"/>
      <w:szCs w:val="20"/>
    </w:rPr>
  </w:style>
  <w:style w:type="character" w:customStyle="1" w:styleId="WW8Num41z1">
    <w:name w:val="WW8Num41z1"/>
    <w:rsid w:val="00A8286F"/>
    <w:rPr>
      <w:rFonts w:cs="Times New Roman"/>
    </w:rPr>
  </w:style>
  <w:style w:type="character" w:customStyle="1" w:styleId="WW8Num41z2">
    <w:name w:val="WW8Num41z2"/>
    <w:rsid w:val="00A8286F"/>
    <w:rPr>
      <w:rFonts w:ascii="Arial" w:hAnsi="Arial" w:cs="Times New Roman"/>
      <w:b w:val="0"/>
      <w:i w:val="0"/>
    </w:rPr>
  </w:style>
  <w:style w:type="character" w:customStyle="1" w:styleId="WW8Num41z3">
    <w:name w:val="WW8Num41z3"/>
    <w:rsid w:val="00A8286F"/>
    <w:rPr>
      <w:rFonts w:ascii="Arial" w:hAnsi="Arial" w:cs="Times New Roman"/>
      <w:b w:val="0"/>
      <w:i w:val="0"/>
      <w:sz w:val="20"/>
      <w:szCs w:val="20"/>
    </w:rPr>
  </w:style>
  <w:style w:type="character" w:customStyle="1" w:styleId="DefaultParagraphFont1">
    <w:name w:val="Default Paragraph Font1"/>
    <w:rsid w:val="00A8286F"/>
  </w:style>
  <w:style w:type="character" w:customStyle="1" w:styleId="Heading1Char">
    <w:name w:val="Heading 1 Char"/>
    <w:rsid w:val="00A8286F"/>
    <w:rPr>
      <w:rFonts w:ascii="Arial" w:hAnsi="Arial" w:cs="Arial"/>
      <w:b/>
      <w:bCs/>
      <w:color w:val="333399"/>
      <w:sz w:val="28"/>
      <w:szCs w:val="32"/>
      <w:lang w:val="en-US"/>
    </w:rPr>
  </w:style>
  <w:style w:type="character" w:customStyle="1" w:styleId="Heading2Char">
    <w:name w:val="Heading 2 Char"/>
    <w:rsid w:val="00A8286F"/>
    <w:rPr>
      <w:rFonts w:ascii="Arial" w:hAnsi="Arial" w:cs="Arial"/>
      <w:b/>
      <w:color w:val="002060"/>
      <w:sz w:val="24"/>
      <w:szCs w:val="22"/>
      <w:lang w:val="en-GB"/>
    </w:rPr>
  </w:style>
  <w:style w:type="character" w:customStyle="1" w:styleId="Heading5Char">
    <w:name w:val="Heading 5 Char"/>
    <w:rsid w:val="00A8286F"/>
    <w:rPr>
      <w:rFonts w:ascii="Calibri" w:eastAsia="Times New Roman" w:hAnsi="Calibri" w:cs="Times New Roman"/>
      <w:b/>
      <w:bCs/>
      <w:i/>
      <w:iCs/>
      <w:sz w:val="26"/>
      <w:szCs w:val="26"/>
      <w:lang w:val="en-GB"/>
    </w:rPr>
  </w:style>
  <w:style w:type="character" w:customStyle="1" w:styleId="DateChar">
    <w:name w:val="Date Char"/>
    <w:rsid w:val="00A8286F"/>
    <w:rPr>
      <w:sz w:val="24"/>
      <w:szCs w:val="24"/>
      <w:lang w:val="en-GB"/>
    </w:rPr>
  </w:style>
  <w:style w:type="character" w:customStyle="1" w:styleId="FooterChar">
    <w:name w:val="Footer Char"/>
    <w:rsid w:val="00A8286F"/>
    <w:rPr>
      <w:rFonts w:eastAsia="MS Mincho" w:cs="Times New Roman"/>
      <w:sz w:val="24"/>
      <w:szCs w:val="24"/>
      <w:lang w:val="en-US" w:eastAsia="ja-JP"/>
    </w:rPr>
  </w:style>
  <w:style w:type="character" w:customStyle="1" w:styleId="CommentReference">
    <w:name w:val="Comment Reference"/>
    <w:rsid w:val="00A8286F"/>
    <w:rPr>
      <w:sz w:val="16"/>
    </w:rPr>
  </w:style>
  <w:style w:type="character" w:styleId="-">
    <w:name w:val="Hyperlink"/>
    <w:rsid w:val="00A8286F"/>
    <w:rPr>
      <w:color w:val="0000FF"/>
      <w:u w:val="single"/>
    </w:rPr>
  </w:style>
  <w:style w:type="character" w:customStyle="1" w:styleId="HeaderChar">
    <w:name w:val="Header Char"/>
    <w:rsid w:val="00A8286F"/>
    <w:rPr>
      <w:rFonts w:cs="Times New Roman"/>
      <w:sz w:val="24"/>
      <w:szCs w:val="24"/>
      <w:lang w:val="en-GB"/>
    </w:rPr>
  </w:style>
  <w:style w:type="character" w:styleId="a3">
    <w:name w:val="page number"/>
    <w:rsid w:val="00A8286F"/>
    <w:rPr>
      <w:rFonts w:cs="Times New Roman"/>
    </w:rPr>
  </w:style>
  <w:style w:type="character" w:customStyle="1" w:styleId="BalloonTextChar">
    <w:name w:val="Balloon Text Char"/>
    <w:rsid w:val="00A8286F"/>
    <w:rPr>
      <w:rFonts w:ascii="Tahoma" w:hAnsi="Tahoma" w:cs="Tahoma"/>
      <w:sz w:val="16"/>
      <w:szCs w:val="16"/>
      <w:lang w:val="en-GB"/>
    </w:rPr>
  </w:style>
  <w:style w:type="character" w:customStyle="1" w:styleId="CommentTextChar">
    <w:name w:val="Comment Text Char"/>
    <w:rsid w:val="00A8286F"/>
    <w:rPr>
      <w:rFonts w:cs="Times New Roman"/>
      <w:lang w:val="en-GB"/>
    </w:rPr>
  </w:style>
  <w:style w:type="character" w:customStyle="1" w:styleId="CommentSubjectChar">
    <w:name w:val="Comment Subject Char"/>
    <w:rsid w:val="00A8286F"/>
    <w:rPr>
      <w:rFonts w:cs="Times New Roman"/>
      <w:b/>
      <w:bCs/>
      <w:lang w:val="en-GB"/>
    </w:rPr>
  </w:style>
  <w:style w:type="character" w:customStyle="1" w:styleId="BodyTextChar">
    <w:name w:val="Body Text Char"/>
    <w:rsid w:val="00A8286F"/>
    <w:rPr>
      <w:rFonts w:cs="Times New Roman"/>
      <w:sz w:val="24"/>
      <w:szCs w:val="24"/>
      <w:lang w:val="en-GB"/>
    </w:rPr>
  </w:style>
  <w:style w:type="character" w:customStyle="1" w:styleId="11">
    <w:name w:val="Κείμενο κράτησης θέσης1"/>
    <w:rsid w:val="00A8286F"/>
    <w:rPr>
      <w:rFonts w:cs="Times New Roman"/>
      <w:color w:val="808080"/>
    </w:rPr>
  </w:style>
  <w:style w:type="character" w:customStyle="1" w:styleId="a4">
    <w:name w:val="Χαρακτήρες υποσημείωσης"/>
    <w:rsid w:val="00A8286F"/>
    <w:rPr>
      <w:rFonts w:cs="Times New Roman"/>
      <w:vertAlign w:val="superscript"/>
    </w:rPr>
  </w:style>
  <w:style w:type="character" w:customStyle="1" w:styleId="FootnoteTextChar">
    <w:name w:val="Footnote Text Char"/>
    <w:rsid w:val="00A8286F"/>
    <w:rPr>
      <w:rFonts w:ascii="Calibri" w:hAnsi="Calibri" w:cs="Times New Roman"/>
    </w:rPr>
  </w:style>
  <w:style w:type="character" w:customStyle="1" w:styleId="Heading3Char">
    <w:name w:val="Heading 3 Char"/>
    <w:rsid w:val="00A8286F"/>
    <w:rPr>
      <w:rFonts w:ascii="Arial" w:hAnsi="Arial" w:cs="Arial"/>
      <w:b/>
      <w:bCs/>
      <w:sz w:val="22"/>
      <w:szCs w:val="26"/>
      <w:lang w:val="en-GB"/>
    </w:rPr>
  </w:style>
  <w:style w:type="character" w:customStyle="1" w:styleId="Heading4Char">
    <w:name w:val="Heading 4 Char"/>
    <w:rsid w:val="00A8286F"/>
    <w:rPr>
      <w:rFonts w:ascii="Arial" w:eastAsia="Times New Roman" w:hAnsi="Arial" w:cs="Times New Roman"/>
      <w:b/>
      <w:bCs/>
      <w:sz w:val="22"/>
      <w:szCs w:val="28"/>
      <w:lang w:val="en-GB"/>
    </w:rPr>
  </w:style>
  <w:style w:type="character" w:customStyle="1" w:styleId="DocTitleChar">
    <w:name w:val="Doc Title Char"/>
    <w:basedOn w:val="Heading1Char"/>
    <w:rsid w:val="00A8286F"/>
  </w:style>
  <w:style w:type="character" w:customStyle="1" w:styleId="Style1Char">
    <w:name w:val="Style1 Char"/>
    <w:rsid w:val="00A8286F"/>
    <w:rPr>
      <w:rFonts w:ascii="Calibri" w:hAnsi="Calibri" w:cs="Calibri"/>
      <w:b/>
      <w:bCs/>
      <w:color w:val="333399"/>
      <w:sz w:val="40"/>
      <w:szCs w:val="40"/>
      <w:lang w:val="en-US"/>
    </w:rPr>
  </w:style>
  <w:style w:type="character" w:customStyle="1" w:styleId="ContentsChar">
    <w:name w:val="Contents Char"/>
    <w:rsid w:val="00A8286F"/>
    <w:rPr>
      <w:rFonts w:ascii="Calibri" w:hAnsi="Calibri" w:cs="Calibri"/>
      <w:b/>
      <w:bCs/>
      <w:color w:val="333399"/>
      <w:sz w:val="28"/>
      <w:szCs w:val="32"/>
      <w:lang w:val="en-US"/>
    </w:rPr>
  </w:style>
  <w:style w:type="character" w:customStyle="1" w:styleId="EndnoteTextChar">
    <w:name w:val="Endnote Text Char"/>
    <w:rsid w:val="00A8286F"/>
    <w:rPr>
      <w:rFonts w:ascii="Calibri" w:hAnsi="Calibri" w:cs="Calibri"/>
      <w:lang w:val="en-GB"/>
    </w:rPr>
  </w:style>
  <w:style w:type="character" w:customStyle="1" w:styleId="a5">
    <w:name w:val="Χαρακτήρες σημείωσης τέλους"/>
    <w:rsid w:val="00A8286F"/>
    <w:rPr>
      <w:vertAlign w:val="superscript"/>
    </w:rPr>
  </w:style>
  <w:style w:type="character" w:customStyle="1" w:styleId="FootnoteReference2">
    <w:name w:val="Footnote Reference2"/>
    <w:rsid w:val="00A8286F"/>
    <w:rPr>
      <w:vertAlign w:val="superscript"/>
    </w:rPr>
  </w:style>
  <w:style w:type="character" w:customStyle="1" w:styleId="EndnoteReference1">
    <w:name w:val="Endnote Reference1"/>
    <w:rsid w:val="00A8286F"/>
    <w:rPr>
      <w:vertAlign w:val="superscript"/>
    </w:rPr>
  </w:style>
  <w:style w:type="character" w:customStyle="1" w:styleId="a6">
    <w:name w:val="Κουκκίδες"/>
    <w:rsid w:val="00A8286F"/>
    <w:rPr>
      <w:rFonts w:ascii="OpenSymbol" w:eastAsia="OpenSymbol" w:hAnsi="OpenSymbol" w:cs="OpenSymbol"/>
    </w:rPr>
  </w:style>
  <w:style w:type="character" w:styleId="a7">
    <w:name w:val="Strong"/>
    <w:qFormat/>
    <w:rsid w:val="00A8286F"/>
    <w:rPr>
      <w:b/>
      <w:bCs/>
    </w:rPr>
  </w:style>
  <w:style w:type="character" w:customStyle="1" w:styleId="12">
    <w:name w:val="Προεπιλεγμένη γραμματοσειρά1"/>
    <w:rsid w:val="00A8286F"/>
  </w:style>
  <w:style w:type="character" w:customStyle="1" w:styleId="a8">
    <w:name w:val="Σύμβολο υποσημείωσης"/>
    <w:rsid w:val="00A8286F"/>
    <w:rPr>
      <w:vertAlign w:val="superscript"/>
    </w:rPr>
  </w:style>
  <w:style w:type="character" w:styleId="a9">
    <w:name w:val="Emphasis"/>
    <w:qFormat/>
    <w:rsid w:val="00A8286F"/>
    <w:rPr>
      <w:i/>
      <w:iCs/>
    </w:rPr>
  </w:style>
  <w:style w:type="character" w:customStyle="1" w:styleId="aa">
    <w:name w:val="Χαρακτήρες αρίθμησης"/>
    <w:rsid w:val="00A8286F"/>
  </w:style>
  <w:style w:type="character" w:customStyle="1" w:styleId="normalwithoutspacingChar">
    <w:name w:val="normal_without_spacing Char"/>
    <w:rsid w:val="00A8286F"/>
    <w:rPr>
      <w:rFonts w:ascii="Calibri" w:hAnsi="Calibri" w:cs="Calibri"/>
      <w:sz w:val="22"/>
      <w:szCs w:val="24"/>
    </w:rPr>
  </w:style>
  <w:style w:type="character" w:customStyle="1" w:styleId="FootnoteTextChar1">
    <w:name w:val="Footnote Text Char1"/>
    <w:rsid w:val="00A8286F"/>
    <w:rPr>
      <w:rFonts w:ascii="Calibri" w:hAnsi="Calibri" w:cs="Calibri"/>
      <w:lang w:val="en-IE" w:eastAsia="zh-CN"/>
    </w:rPr>
  </w:style>
  <w:style w:type="character" w:customStyle="1" w:styleId="foothangingChar">
    <w:name w:val="foot_hanging Char"/>
    <w:rsid w:val="00A8286F"/>
    <w:rPr>
      <w:rFonts w:ascii="Calibri" w:hAnsi="Calibri" w:cs="Calibri"/>
      <w:sz w:val="18"/>
      <w:szCs w:val="18"/>
      <w:lang w:val="en-IE" w:eastAsia="zh-CN"/>
    </w:rPr>
  </w:style>
  <w:style w:type="character" w:customStyle="1" w:styleId="HTMLPreformattedChar">
    <w:name w:val="HTML Preformatted Char"/>
    <w:rsid w:val="00A8286F"/>
    <w:rPr>
      <w:rFonts w:ascii="Courier New" w:hAnsi="Courier New" w:cs="Courier New"/>
    </w:rPr>
  </w:style>
  <w:style w:type="character" w:customStyle="1" w:styleId="apple-converted-space">
    <w:name w:val="apple-converted-space"/>
    <w:basedOn w:val="WW-DefaultParagraphFont111111111111111"/>
    <w:rsid w:val="00A8286F"/>
  </w:style>
  <w:style w:type="character" w:customStyle="1" w:styleId="BodyTextIndent3Char">
    <w:name w:val="Body Text Indent 3 Char"/>
    <w:rsid w:val="00A8286F"/>
    <w:rPr>
      <w:rFonts w:ascii="Calibri" w:hAnsi="Calibri" w:cs="Calibri"/>
      <w:sz w:val="16"/>
      <w:szCs w:val="16"/>
      <w:lang w:val="en-GB"/>
    </w:rPr>
  </w:style>
  <w:style w:type="character" w:customStyle="1" w:styleId="WW-FootnoteReference">
    <w:name w:val="WW-Footnote Reference"/>
    <w:rsid w:val="00A8286F"/>
    <w:rPr>
      <w:vertAlign w:val="superscript"/>
    </w:rPr>
  </w:style>
  <w:style w:type="character" w:customStyle="1" w:styleId="WW-EndnoteReference">
    <w:name w:val="WW-Endnote Reference"/>
    <w:rsid w:val="00A8286F"/>
    <w:rPr>
      <w:vertAlign w:val="superscript"/>
    </w:rPr>
  </w:style>
  <w:style w:type="character" w:customStyle="1" w:styleId="FootnoteReference1">
    <w:name w:val="Footnote Reference1"/>
    <w:rsid w:val="00A8286F"/>
    <w:rPr>
      <w:vertAlign w:val="superscript"/>
    </w:rPr>
  </w:style>
  <w:style w:type="character" w:customStyle="1" w:styleId="FootnoteTextChar2">
    <w:name w:val="Footnote Text Char2"/>
    <w:rsid w:val="00A8286F"/>
    <w:rPr>
      <w:rFonts w:ascii="Calibri" w:hAnsi="Calibri" w:cs="Calibri"/>
      <w:sz w:val="18"/>
      <w:lang w:val="en-IE" w:eastAsia="zh-CN"/>
    </w:rPr>
  </w:style>
  <w:style w:type="character" w:customStyle="1" w:styleId="foothangingChar1">
    <w:name w:val="foot_hanging Char1"/>
    <w:rsid w:val="00A8286F"/>
    <w:rPr>
      <w:rFonts w:ascii="Calibri" w:hAnsi="Calibri" w:cs="Calibri"/>
      <w:sz w:val="18"/>
      <w:szCs w:val="18"/>
      <w:lang w:val="en-IE" w:eastAsia="zh-CN"/>
    </w:rPr>
  </w:style>
  <w:style w:type="character" w:customStyle="1" w:styleId="footersChar">
    <w:name w:val="footers Char"/>
    <w:basedOn w:val="foothangingChar1"/>
    <w:rsid w:val="00A8286F"/>
  </w:style>
  <w:style w:type="character" w:customStyle="1" w:styleId="CommentTextChar1">
    <w:name w:val="Comment Text Char1"/>
    <w:rsid w:val="00A8286F"/>
    <w:rPr>
      <w:rFonts w:ascii="Calibri" w:hAnsi="Calibri" w:cs="Calibri"/>
      <w:lang w:val="en-GB" w:eastAsia="zh-CN"/>
    </w:rPr>
  </w:style>
  <w:style w:type="character" w:customStyle="1" w:styleId="HTMLPreformattedChar1">
    <w:name w:val="HTML Preformatted Char1"/>
    <w:rsid w:val="00A8286F"/>
    <w:rPr>
      <w:rFonts w:ascii="Courier New" w:hAnsi="Courier New" w:cs="Courier New"/>
      <w:lang w:eastAsia="zh-CN"/>
    </w:rPr>
  </w:style>
  <w:style w:type="character" w:customStyle="1" w:styleId="BodyText3Char">
    <w:name w:val="Body Text 3 Char"/>
    <w:rsid w:val="00A8286F"/>
    <w:rPr>
      <w:rFonts w:ascii="Calibri" w:hAnsi="Calibri" w:cs="Calibri"/>
      <w:sz w:val="16"/>
      <w:szCs w:val="16"/>
      <w:lang w:val="en-GB" w:eastAsia="zh-CN"/>
    </w:rPr>
  </w:style>
  <w:style w:type="character" w:customStyle="1" w:styleId="WW-FootnoteReference1">
    <w:name w:val="WW-Footnote Reference1"/>
    <w:rsid w:val="00A8286F"/>
    <w:rPr>
      <w:vertAlign w:val="superscript"/>
    </w:rPr>
  </w:style>
  <w:style w:type="character" w:customStyle="1" w:styleId="WW-EndnoteReference1">
    <w:name w:val="WW-Endnote Reference1"/>
    <w:rsid w:val="00A8286F"/>
    <w:rPr>
      <w:vertAlign w:val="superscript"/>
    </w:rPr>
  </w:style>
  <w:style w:type="character" w:customStyle="1" w:styleId="WW-FootnoteReference2">
    <w:name w:val="WW-Footnote Reference2"/>
    <w:rsid w:val="00A8286F"/>
    <w:rPr>
      <w:vertAlign w:val="superscript"/>
    </w:rPr>
  </w:style>
  <w:style w:type="character" w:customStyle="1" w:styleId="WW-EndnoteReference2">
    <w:name w:val="WW-Endnote Reference2"/>
    <w:rsid w:val="00A8286F"/>
    <w:rPr>
      <w:vertAlign w:val="superscript"/>
    </w:rPr>
  </w:style>
  <w:style w:type="character" w:customStyle="1" w:styleId="FootnoteTextChar3">
    <w:name w:val="Footnote Text Char3"/>
    <w:rsid w:val="00A8286F"/>
    <w:rPr>
      <w:rFonts w:ascii="Calibri" w:hAnsi="Calibri" w:cs="Calibri"/>
      <w:sz w:val="18"/>
      <w:lang w:val="en-IE" w:eastAsia="zh-CN"/>
    </w:rPr>
  </w:style>
  <w:style w:type="character" w:customStyle="1" w:styleId="foothangingChar2">
    <w:name w:val="foot_hanging Char2"/>
    <w:rsid w:val="00A8286F"/>
    <w:rPr>
      <w:rFonts w:ascii="Calibri" w:hAnsi="Calibri" w:cs="Calibri"/>
      <w:sz w:val="18"/>
      <w:szCs w:val="18"/>
      <w:lang w:val="en-IE" w:eastAsia="zh-CN"/>
    </w:rPr>
  </w:style>
  <w:style w:type="character" w:customStyle="1" w:styleId="footersChar1">
    <w:name w:val="footers Char1"/>
    <w:basedOn w:val="foothangingChar2"/>
    <w:rsid w:val="00A8286F"/>
  </w:style>
  <w:style w:type="character" w:customStyle="1" w:styleId="foootChar">
    <w:name w:val="fooot Char"/>
    <w:basedOn w:val="footersChar1"/>
    <w:rsid w:val="00A8286F"/>
  </w:style>
  <w:style w:type="character" w:customStyle="1" w:styleId="13">
    <w:name w:val="Παραπομπή υποσημείωσης1"/>
    <w:rsid w:val="00A8286F"/>
    <w:rPr>
      <w:vertAlign w:val="superscript"/>
    </w:rPr>
  </w:style>
  <w:style w:type="character" w:customStyle="1" w:styleId="14">
    <w:name w:val="Παραπομπή σημείωσης τέλους1"/>
    <w:rsid w:val="00A8286F"/>
    <w:rPr>
      <w:vertAlign w:val="superscript"/>
    </w:rPr>
  </w:style>
  <w:style w:type="character" w:customStyle="1" w:styleId="Char">
    <w:name w:val="Κείμενο πλαισίου Char"/>
    <w:rsid w:val="00A8286F"/>
    <w:rPr>
      <w:rFonts w:ascii="Tahoma" w:hAnsi="Tahoma" w:cs="Tahoma"/>
      <w:sz w:val="16"/>
      <w:szCs w:val="16"/>
      <w:lang w:val="en-GB"/>
    </w:rPr>
  </w:style>
  <w:style w:type="character" w:customStyle="1" w:styleId="15">
    <w:name w:val="Παραπομπή σχολίου1"/>
    <w:rsid w:val="00A8286F"/>
    <w:rPr>
      <w:sz w:val="16"/>
      <w:szCs w:val="16"/>
    </w:rPr>
  </w:style>
  <w:style w:type="character" w:customStyle="1" w:styleId="Char0">
    <w:name w:val="Κείμενο σχολίου Char"/>
    <w:rsid w:val="00A8286F"/>
    <w:rPr>
      <w:rFonts w:ascii="Calibri" w:hAnsi="Calibri" w:cs="Calibri"/>
      <w:lang w:val="en-GB"/>
    </w:rPr>
  </w:style>
  <w:style w:type="character" w:customStyle="1" w:styleId="Char1">
    <w:name w:val="Θέμα σχολίου Char"/>
    <w:rsid w:val="00A8286F"/>
    <w:rPr>
      <w:rFonts w:ascii="Calibri" w:hAnsi="Calibri" w:cs="Calibri"/>
      <w:b/>
      <w:bCs/>
      <w:lang w:val="en-GB"/>
    </w:rPr>
  </w:style>
  <w:style w:type="character" w:customStyle="1" w:styleId="-HTMLChar">
    <w:name w:val="Προ-διαμορφωμένο HTML Char"/>
    <w:rsid w:val="00A8286F"/>
    <w:rPr>
      <w:rFonts w:ascii="Courier New" w:eastAsia="Times New Roman" w:hAnsi="Courier New" w:cs="Courier New"/>
    </w:rPr>
  </w:style>
  <w:style w:type="character" w:customStyle="1" w:styleId="WW-FootnoteReference3">
    <w:name w:val="WW-Footnote Reference3"/>
    <w:rsid w:val="00A8286F"/>
    <w:rPr>
      <w:vertAlign w:val="superscript"/>
    </w:rPr>
  </w:style>
  <w:style w:type="character" w:customStyle="1" w:styleId="WW-EndnoteReference3">
    <w:name w:val="WW-Endnote Reference3"/>
    <w:rsid w:val="00A8286F"/>
    <w:rPr>
      <w:vertAlign w:val="superscript"/>
    </w:rPr>
  </w:style>
  <w:style w:type="character" w:customStyle="1" w:styleId="WW-FootnoteReference4">
    <w:name w:val="WW-Footnote Reference4"/>
    <w:rsid w:val="00A8286F"/>
    <w:rPr>
      <w:vertAlign w:val="superscript"/>
    </w:rPr>
  </w:style>
  <w:style w:type="character" w:customStyle="1" w:styleId="WW-EndnoteReference4">
    <w:name w:val="WW-Endnote Reference4"/>
    <w:rsid w:val="00A8286F"/>
    <w:rPr>
      <w:vertAlign w:val="superscript"/>
    </w:rPr>
  </w:style>
  <w:style w:type="character" w:customStyle="1" w:styleId="WW-FootnoteReference5">
    <w:name w:val="WW-Footnote Reference5"/>
    <w:rsid w:val="00A8286F"/>
    <w:rPr>
      <w:vertAlign w:val="superscript"/>
    </w:rPr>
  </w:style>
  <w:style w:type="character" w:customStyle="1" w:styleId="WW-EndnoteReference5">
    <w:name w:val="WW-Endnote Reference5"/>
    <w:rsid w:val="00A8286F"/>
    <w:rPr>
      <w:vertAlign w:val="superscript"/>
    </w:rPr>
  </w:style>
  <w:style w:type="character" w:customStyle="1" w:styleId="WW-FootnoteReference6">
    <w:name w:val="WW-Footnote Reference6"/>
    <w:rsid w:val="00A8286F"/>
    <w:rPr>
      <w:vertAlign w:val="superscript"/>
    </w:rPr>
  </w:style>
  <w:style w:type="character" w:styleId="-0">
    <w:name w:val="FollowedHyperlink"/>
    <w:uiPriority w:val="99"/>
    <w:rsid w:val="00A8286F"/>
    <w:rPr>
      <w:color w:val="800000"/>
      <w:u w:val="single"/>
    </w:rPr>
  </w:style>
  <w:style w:type="character" w:customStyle="1" w:styleId="WW-EndnoteReference6">
    <w:name w:val="WW-Endnote Reference6"/>
    <w:rsid w:val="00A8286F"/>
    <w:rPr>
      <w:vertAlign w:val="superscript"/>
    </w:rPr>
  </w:style>
  <w:style w:type="character" w:customStyle="1" w:styleId="WW-FootnoteReference7">
    <w:name w:val="WW-Footnote Reference7"/>
    <w:rsid w:val="00A8286F"/>
    <w:rPr>
      <w:vertAlign w:val="superscript"/>
    </w:rPr>
  </w:style>
  <w:style w:type="character" w:customStyle="1" w:styleId="WW-EndnoteReference7">
    <w:name w:val="WW-Endnote Reference7"/>
    <w:rsid w:val="00A8286F"/>
    <w:rPr>
      <w:vertAlign w:val="superscript"/>
    </w:rPr>
  </w:style>
  <w:style w:type="character" w:customStyle="1" w:styleId="WW-FootnoteReference8">
    <w:name w:val="WW-Footnote Reference8"/>
    <w:rsid w:val="00A8286F"/>
    <w:rPr>
      <w:vertAlign w:val="superscript"/>
    </w:rPr>
  </w:style>
  <w:style w:type="character" w:customStyle="1" w:styleId="WW-EndnoteReference8">
    <w:name w:val="WW-Endnote Reference8"/>
    <w:rsid w:val="00A8286F"/>
    <w:rPr>
      <w:vertAlign w:val="superscript"/>
    </w:rPr>
  </w:style>
  <w:style w:type="character" w:customStyle="1" w:styleId="WW-FootnoteReference9">
    <w:name w:val="WW-Footnote Reference9"/>
    <w:rsid w:val="00A8286F"/>
    <w:rPr>
      <w:vertAlign w:val="superscript"/>
    </w:rPr>
  </w:style>
  <w:style w:type="character" w:customStyle="1" w:styleId="WW-EndnoteReference9">
    <w:name w:val="WW-Endnote Reference9"/>
    <w:rsid w:val="00A8286F"/>
    <w:rPr>
      <w:vertAlign w:val="superscript"/>
    </w:rPr>
  </w:style>
  <w:style w:type="character" w:customStyle="1" w:styleId="WW-FootnoteReference10">
    <w:name w:val="WW-Footnote Reference10"/>
    <w:rsid w:val="00A8286F"/>
    <w:rPr>
      <w:vertAlign w:val="superscript"/>
    </w:rPr>
  </w:style>
  <w:style w:type="character" w:customStyle="1" w:styleId="WW-EndnoteReference10">
    <w:name w:val="WW-Endnote Reference10"/>
    <w:rsid w:val="00A8286F"/>
    <w:rPr>
      <w:vertAlign w:val="superscript"/>
    </w:rPr>
  </w:style>
  <w:style w:type="character" w:customStyle="1" w:styleId="WW-FootnoteReference11">
    <w:name w:val="WW-Footnote Reference11"/>
    <w:rsid w:val="00A8286F"/>
    <w:rPr>
      <w:vertAlign w:val="superscript"/>
    </w:rPr>
  </w:style>
  <w:style w:type="character" w:customStyle="1" w:styleId="WW-EndnoteReference11">
    <w:name w:val="WW-Endnote Reference11"/>
    <w:rsid w:val="00A8286F"/>
    <w:rPr>
      <w:vertAlign w:val="superscript"/>
    </w:rPr>
  </w:style>
  <w:style w:type="character" w:customStyle="1" w:styleId="WW-FootnoteReference12">
    <w:name w:val="WW-Footnote Reference12"/>
    <w:rsid w:val="00A8286F"/>
    <w:rPr>
      <w:vertAlign w:val="superscript"/>
    </w:rPr>
  </w:style>
  <w:style w:type="character" w:customStyle="1" w:styleId="WW-EndnoteReference12">
    <w:name w:val="WW-Endnote Reference12"/>
    <w:rsid w:val="00A8286F"/>
    <w:rPr>
      <w:vertAlign w:val="superscript"/>
    </w:rPr>
  </w:style>
  <w:style w:type="character" w:customStyle="1" w:styleId="WW-FootnoteReference13">
    <w:name w:val="WW-Footnote Reference13"/>
    <w:rsid w:val="00A8286F"/>
    <w:rPr>
      <w:vertAlign w:val="superscript"/>
    </w:rPr>
  </w:style>
  <w:style w:type="character" w:customStyle="1" w:styleId="WW-EndnoteReference13">
    <w:name w:val="WW-Endnote Reference13"/>
    <w:rsid w:val="00A8286F"/>
    <w:rPr>
      <w:vertAlign w:val="superscript"/>
    </w:rPr>
  </w:style>
  <w:style w:type="character" w:customStyle="1" w:styleId="FootnoteReference">
    <w:name w:val="Footnote Reference"/>
    <w:rsid w:val="00A8286F"/>
    <w:rPr>
      <w:vertAlign w:val="superscript"/>
    </w:rPr>
  </w:style>
  <w:style w:type="character" w:customStyle="1" w:styleId="EndnoteReference">
    <w:name w:val="Endnote Reference"/>
    <w:rsid w:val="00A8286F"/>
    <w:rPr>
      <w:vertAlign w:val="superscript"/>
    </w:rPr>
  </w:style>
  <w:style w:type="character" w:customStyle="1" w:styleId="21">
    <w:name w:val="Παραπομπή υποσημείωσης2"/>
    <w:rsid w:val="00A8286F"/>
    <w:rPr>
      <w:vertAlign w:val="superscript"/>
    </w:rPr>
  </w:style>
  <w:style w:type="character" w:customStyle="1" w:styleId="22">
    <w:name w:val="Παραπομπή σημείωσης τέλους2"/>
    <w:rsid w:val="00A8286F"/>
    <w:rPr>
      <w:vertAlign w:val="superscript"/>
    </w:rPr>
  </w:style>
  <w:style w:type="character" w:customStyle="1" w:styleId="WW-FootnoteReference14">
    <w:name w:val="WW-Footnote Reference14"/>
    <w:rsid w:val="00A8286F"/>
    <w:rPr>
      <w:vertAlign w:val="superscript"/>
    </w:rPr>
  </w:style>
  <w:style w:type="character" w:customStyle="1" w:styleId="WW-EndnoteReference14">
    <w:name w:val="WW-Endnote Reference14"/>
    <w:rsid w:val="00A8286F"/>
    <w:rPr>
      <w:vertAlign w:val="superscript"/>
    </w:rPr>
  </w:style>
  <w:style w:type="character" w:customStyle="1" w:styleId="WW-FootnoteReference15">
    <w:name w:val="WW-Footnote Reference15"/>
    <w:rsid w:val="00A8286F"/>
    <w:rPr>
      <w:vertAlign w:val="superscript"/>
    </w:rPr>
  </w:style>
  <w:style w:type="character" w:customStyle="1" w:styleId="WW-EndnoteReference15">
    <w:name w:val="WW-Endnote Reference15"/>
    <w:rsid w:val="00A8286F"/>
    <w:rPr>
      <w:vertAlign w:val="superscript"/>
    </w:rPr>
  </w:style>
  <w:style w:type="character" w:styleId="ab">
    <w:name w:val="footnote reference"/>
    <w:rsid w:val="00A8286F"/>
    <w:rPr>
      <w:vertAlign w:val="superscript"/>
    </w:rPr>
  </w:style>
  <w:style w:type="character" w:styleId="ac">
    <w:name w:val="endnote reference"/>
    <w:rsid w:val="00A8286F"/>
    <w:rPr>
      <w:vertAlign w:val="superscript"/>
    </w:rPr>
  </w:style>
  <w:style w:type="paragraph" w:customStyle="1" w:styleId="ad">
    <w:name w:val="Επικεφαλίδα"/>
    <w:basedOn w:val="a"/>
    <w:next w:val="ae"/>
    <w:rsid w:val="00A8286F"/>
    <w:pPr>
      <w:keepNext/>
      <w:spacing w:before="240"/>
    </w:pPr>
    <w:rPr>
      <w:rFonts w:ascii="Liberation Sans" w:eastAsia="Microsoft YaHei" w:hAnsi="Liberation Sans" w:cs="Mangal"/>
      <w:sz w:val="28"/>
      <w:szCs w:val="28"/>
    </w:rPr>
  </w:style>
  <w:style w:type="paragraph" w:styleId="ae">
    <w:name w:val="Body Text"/>
    <w:basedOn w:val="a"/>
    <w:link w:val="Char2"/>
    <w:rsid w:val="00A8286F"/>
    <w:pPr>
      <w:spacing w:after="240"/>
    </w:pPr>
  </w:style>
  <w:style w:type="character" w:customStyle="1" w:styleId="Char2">
    <w:name w:val="Σώμα κειμένου Char"/>
    <w:basedOn w:val="a0"/>
    <w:link w:val="ae"/>
    <w:rsid w:val="00BD421D"/>
    <w:rPr>
      <w:rFonts w:ascii="Calibri" w:hAnsi="Calibri" w:cs="Calibri"/>
      <w:sz w:val="22"/>
      <w:szCs w:val="24"/>
      <w:lang w:val="en-GB" w:eastAsia="zh-CN"/>
    </w:rPr>
  </w:style>
  <w:style w:type="paragraph" w:styleId="af">
    <w:name w:val="List"/>
    <w:basedOn w:val="ae"/>
    <w:rsid w:val="00A8286F"/>
    <w:rPr>
      <w:rFonts w:cs="Mangal"/>
    </w:rPr>
  </w:style>
  <w:style w:type="paragraph" w:styleId="af0">
    <w:name w:val="caption"/>
    <w:basedOn w:val="a"/>
    <w:qFormat/>
    <w:rsid w:val="00A8286F"/>
    <w:pPr>
      <w:suppressLineNumbers/>
      <w:spacing w:before="120"/>
    </w:pPr>
    <w:rPr>
      <w:rFonts w:cs="Mangal"/>
      <w:i/>
      <w:iCs/>
      <w:sz w:val="24"/>
    </w:rPr>
  </w:style>
  <w:style w:type="paragraph" w:customStyle="1" w:styleId="af1">
    <w:name w:val="Ευρετήριο"/>
    <w:basedOn w:val="a"/>
    <w:rsid w:val="00A8286F"/>
    <w:pPr>
      <w:suppressLineNumbers/>
    </w:pPr>
    <w:rPr>
      <w:rFonts w:cs="Mangal"/>
    </w:rPr>
  </w:style>
  <w:style w:type="paragraph" w:customStyle="1" w:styleId="Caption">
    <w:name w:val="Caption"/>
    <w:basedOn w:val="a"/>
    <w:rsid w:val="00A8286F"/>
    <w:pPr>
      <w:suppressLineNumbers/>
      <w:spacing w:before="120"/>
    </w:pPr>
    <w:rPr>
      <w:rFonts w:cs="Mangal"/>
      <w:i/>
      <w:iCs/>
      <w:sz w:val="24"/>
    </w:rPr>
  </w:style>
  <w:style w:type="paragraph" w:customStyle="1" w:styleId="WW-Caption">
    <w:name w:val="WW-Caption"/>
    <w:basedOn w:val="a"/>
    <w:rsid w:val="00A8286F"/>
    <w:pPr>
      <w:suppressLineNumbers/>
      <w:spacing w:before="120"/>
    </w:pPr>
    <w:rPr>
      <w:rFonts w:cs="Mangal"/>
      <w:i/>
      <w:iCs/>
      <w:sz w:val="24"/>
    </w:rPr>
  </w:style>
  <w:style w:type="paragraph" w:customStyle="1" w:styleId="23">
    <w:name w:val="Λεζάντα2"/>
    <w:basedOn w:val="a"/>
    <w:rsid w:val="00A8286F"/>
    <w:pPr>
      <w:suppressLineNumbers/>
      <w:spacing w:before="120"/>
    </w:pPr>
    <w:rPr>
      <w:rFonts w:cs="Mangal"/>
      <w:i/>
      <w:iCs/>
      <w:sz w:val="24"/>
    </w:rPr>
  </w:style>
  <w:style w:type="paragraph" w:customStyle="1" w:styleId="Caption1">
    <w:name w:val="Caption1"/>
    <w:basedOn w:val="a"/>
    <w:rsid w:val="00A8286F"/>
    <w:pPr>
      <w:suppressLineNumbers/>
      <w:spacing w:before="120"/>
    </w:pPr>
    <w:rPr>
      <w:rFonts w:cs="Mangal"/>
      <w:i/>
      <w:iCs/>
      <w:sz w:val="24"/>
    </w:rPr>
  </w:style>
  <w:style w:type="paragraph" w:customStyle="1" w:styleId="WW-Caption1">
    <w:name w:val="WW-Caption1"/>
    <w:basedOn w:val="a"/>
    <w:rsid w:val="00A8286F"/>
    <w:pPr>
      <w:suppressLineNumbers/>
      <w:spacing w:before="120"/>
    </w:pPr>
    <w:rPr>
      <w:rFonts w:cs="Mangal"/>
      <w:i/>
      <w:iCs/>
      <w:sz w:val="24"/>
    </w:rPr>
  </w:style>
  <w:style w:type="paragraph" w:customStyle="1" w:styleId="WW-Caption11">
    <w:name w:val="WW-Caption11"/>
    <w:basedOn w:val="a"/>
    <w:rsid w:val="00A8286F"/>
    <w:pPr>
      <w:suppressLineNumbers/>
      <w:spacing w:before="120"/>
    </w:pPr>
    <w:rPr>
      <w:rFonts w:cs="Mangal"/>
      <w:i/>
      <w:iCs/>
      <w:sz w:val="24"/>
    </w:rPr>
  </w:style>
  <w:style w:type="paragraph" w:customStyle="1" w:styleId="WW-Caption111">
    <w:name w:val="WW-Caption111"/>
    <w:basedOn w:val="a"/>
    <w:rsid w:val="00A8286F"/>
    <w:pPr>
      <w:suppressLineNumbers/>
      <w:spacing w:before="120"/>
    </w:pPr>
    <w:rPr>
      <w:rFonts w:cs="Mangal"/>
      <w:i/>
      <w:iCs/>
      <w:sz w:val="24"/>
    </w:rPr>
  </w:style>
  <w:style w:type="paragraph" w:customStyle="1" w:styleId="WW-Caption1111">
    <w:name w:val="WW-Caption1111"/>
    <w:basedOn w:val="a"/>
    <w:rsid w:val="00A8286F"/>
    <w:pPr>
      <w:suppressLineNumbers/>
      <w:spacing w:before="120"/>
    </w:pPr>
    <w:rPr>
      <w:rFonts w:cs="Mangal"/>
      <w:i/>
      <w:iCs/>
      <w:sz w:val="24"/>
    </w:rPr>
  </w:style>
  <w:style w:type="paragraph" w:customStyle="1" w:styleId="WW-Caption11111">
    <w:name w:val="WW-Caption11111"/>
    <w:basedOn w:val="a"/>
    <w:rsid w:val="00A8286F"/>
    <w:pPr>
      <w:suppressLineNumbers/>
      <w:spacing w:before="120"/>
    </w:pPr>
    <w:rPr>
      <w:rFonts w:cs="Mangal"/>
      <w:i/>
      <w:iCs/>
      <w:sz w:val="24"/>
    </w:rPr>
  </w:style>
  <w:style w:type="paragraph" w:customStyle="1" w:styleId="WW-Caption111111">
    <w:name w:val="WW-Caption111111"/>
    <w:basedOn w:val="a"/>
    <w:rsid w:val="00A8286F"/>
    <w:pPr>
      <w:suppressLineNumbers/>
      <w:spacing w:before="120"/>
    </w:pPr>
    <w:rPr>
      <w:rFonts w:cs="Mangal"/>
      <w:i/>
      <w:iCs/>
      <w:sz w:val="24"/>
    </w:rPr>
  </w:style>
  <w:style w:type="paragraph" w:customStyle="1" w:styleId="WW-Caption1111111">
    <w:name w:val="WW-Caption1111111"/>
    <w:basedOn w:val="a"/>
    <w:rsid w:val="00A8286F"/>
    <w:pPr>
      <w:suppressLineNumbers/>
      <w:spacing w:before="120"/>
    </w:pPr>
    <w:rPr>
      <w:rFonts w:cs="Mangal"/>
      <w:i/>
      <w:iCs/>
      <w:sz w:val="24"/>
    </w:rPr>
  </w:style>
  <w:style w:type="paragraph" w:customStyle="1" w:styleId="WW-Caption11111111">
    <w:name w:val="WW-Caption11111111"/>
    <w:basedOn w:val="a"/>
    <w:rsid w:val="00A8286F"/>
    <w:pPr>
      <w:suppressLineNumbers/>
      <w:spacing w:before="120"/>
    </w:pPr>
    <w:rPr>
      <w:rFonts w:cs="Mangal"/>
      <w:i/>
      <w:iCs/>
      <w:sz w:val="24"/>
    </w:rPr>
  </w:style>
  <w:style w:type="paragraph" w:customStyle="1" w:styleId="WW-Caption111111111">
    <w:name w:val="WW-Caption111111111"/>
    <w:basedOn w:val="a"/>
    <w:rsid w:val="00A8286F"/>
    <w:pPr>
      <w:suppressLineNumbers/>
      <w:spacing w:before="120"/>
    </w:pPr>
    <w:rPr>
      <w:rFonts w:cs="Mangal"/>
      <w:i/>
      <w:iCs/>
      <w:sz w:val="24"/>
    </w:rPr>
  </w:style>
  <w:style w:type="paragraph" w:customStyle="1" w:styleId="WW-Caption1111111111">
    <w:name w:val="WW-Caption1111111111"/>
    <w:basedOn w:val="a"/>
    <w:rsid w:val="00A8286F"/>
    <w:pPr>
      <w:suppressLineNumbers/>
      <w:spacing w:before="120"/>
    </w:pPr>
    <w:rPr>
      <w:rFonts w:cs="Mangal"/>
      <w:i/>
      <w:iCs/>
      <w:sz w:val="24"/>
    </w:rPr>
  </w:style>
  <w:style w:type="paragraph" w:customStyle="1" w:styleId="WW-Caption11111111111">
    <w:name w:val="WW-Caption11111111111"/>
    <w:basedOn w:val="a"/>
    <w:rsid w:val="00A8286F"/>
    <w:pPr>
      <w:suppressLineNumbers/>
      <w:spacing w:before="120"/>
    </w:pPr>
    <w:rPr>
      <w:rFonts w:cs="Mangal"/>
      <w:i/>
      <w:iCs/>
      <w:sz w:val="24"/>
    </w:rPr>
  </w:style>
  <w:style w:type="paragraph" w:customStyle="1" w:styleId="16">
    <w:name w:val="Λεζάντα1"/>
    <w:basedOn w:val="a"/>
    <w:rsid w:val="00A8286F"/>
    <w:pPr>
      <w:suppressLineNumbers/>
      <w:spacing w:before="120"/>
    </w:pPr>
    <w:rPr>
      <w:rFonts w:cs="Mangal"/>
      <w:i/>
      <w:iCs/>
      <w:sz w:val="24"/>
    </w:rPr>
  </w:style>
  <w:style w:type="paragraph" w:customStyle="1" w:styleId="WW-Caption111111111111">
    <w:name w:val="WW-Caption111111111111"/>
    <w:basedOn w:val="a"/>
    <w:rsid w:val="00A8286F"/>
    <w:pPr>
      <w:suppressLineNumbers/>
      <w:spacing w:before="120"/>
    </w:pPr>
    <w:rPr>
      <w:rFonts w:cs="Mangal"/>
      <w:i/>
      <w:iCs/>
      <w:sz w:val="24"/>
    </w:rPr>
  </w:style>
  <w:style w:type="paragraph" w:customStyle="1" w:styleId="WW-Caption1111111111111">
    <w:name w:val="WW-Caption1111111111111"/>
    <w:basedOn w:val="a"/>
    <w:rsid w:val="00A8286F"/>
    <w:pPr>
      <w:suppressLineNumbers/>
      <w:spacing w:before="120"/>
    </w:pPr>
    <w:rPr>
      <w:rFonts w:cs="Mangal"/>
      <w:i/>
      <w:iCs/>
      <w:sz w:val="24"/>
    </w:rPr>
  </w:style>
  <w:style w:type="paragraph" w:customStyle="1" w:styleId="WW-Caption11111111111111">
    <w:name w:val="WW-Caption11111111111111"/>
    <w:basedOn w:val="a"/>
    <w:rsid w:val="00A8286F"/>
    <w:pPr>
      <w:suppressLineNumbers/>
      <w:spacing w:before="120"/>
    </w:pPr>
    <w:rPr>
      <w:rFonts w:cs="Mangal"/>
      <w:i/>
      <w:iCs/>
      <w:sz w:val="24"/>
    </w:rPr>
  </w:style>
  <w:style w:type="paragraph" w:customStyle="1" w:styleId="WW-Caption111111111111111">
    <w:name w:val="WW-Caption111111111111111"/>
    <w:basedOn w:val="a"/>
    <w:rsid w:val="00A8286F"/>
    <w:pPr>
      <w:suppressLineNumbers/>
      <w:spacing w:before="120"/>
    </w:pPr>
    <w:rPr>
      <w:rFonts w:cs="Mangal"/>
      <w:i/>
      <w:iCs/>
      <w:sz w:val="24"/>
    </w:rPr>
  </w:style>
  <w:style w:type="paragraph" w:customStyle="1" w:styleId="Bullet">
    <w:name w:val="Bullet"/>
    <w:basedOn w:val="a"/>
    <w:rsid w:val="00A8286F"/>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A8286F"/>
    <w:pPr>
      <w:spacing w:after="100"/>
    </w:pPr>
    <w:rPr>
      <w:rFonts w:eastAsia="MS Mincho"/>
      <w:lang w:val="en-US" w:eastAsia="ja-JP"/>
    </w:rPr>
  </w:style>
  <w:style w:type="paragraph" w:customStyle="1" w:styleId="DocTitle">
    <w:name w:val="Doc Title"/>
    <w:basedOn w:val="1"/>
    <w:rsid w:val="00A8286F"/>
  </w:style>
  <w:style w:type="paragraph" w:customStyle="1" w:styleId="inserttext">
    <w:name w:val="insert text"/>
    <w:basedOn w:val="a"/>
    <w:rsid w:val="00A8286F"/>
    <w:pPr>
      <w:spacing w:after="100"/>
      <w:ind w:left="794"/>
    </w:pPr>
    <w:rPr>
      <w:rFonts w:eastAsia="MS Mincho"/>
      <w:lang w:val="en-US" w:eastAsia="ja-JP"/>
    </w:rPr>
  </w:style>
  <w:style w:type="paragraph" w:styleId="af2">
    <w:name w:val="footer"/>
    <w:basedOn w:val="a"/>
    <w:rsid w:val="00A8286F"/>
    <w:pPr>
      <w:spacing w:after="100"/>
    </w:pPr>
    <w:rPr>
      <w:rFonts w:eastAsia="MS Mincho"/>
      <w:lang w:val="en-US" w:eastAsia="ja-JP"/>
    </w:rPr>
  </w:style>
  <w:style w:type="paragraph" w:styleId="af3">
    <w:name w:val="header"/>
    <w:basedOn w:val="a"/>
    <w:rsid w:val="00A8286F"/>
  </w:style>
  <w:style w:type="paragraph" w:customStyle="1" w:styleId="18">
    <w:name w:val="Κείμενο πλαισίου1"/>
    <w:basedOn w:val="a"/>
    <w:rsid w:val="00A8286F"/>
    <w:rPr>
      <w:rFonts w:ascii="Tahoma" w:hAnsi="Tahoma" w:cs="Tahoma"/>
      <w:sz w:val="16"/>
      <w:szCs w:val="16"/>
    </w:rPr>
  </w:style>
  <w:style w:type="paragraph" w:customStyle="1" w:styleId="CommentText">
    <w:name w:val="Comment Text"/>
    <w:basedOn w:val="a"/>
    <w:rsid w:val="00A8286F"/>
    <w:rPr>
      <w:sz w:val="20"/>
      <w:szCs w:val="20"/>
    </w:rPr>
  </w:style>
  <w:style w:type="paragraph" w:customStyle="1" w:styleId="CommentSubject">
    <w:name w:val="Comment Subject"/>
    <w:basedOn w:val="CommentText"/>
    <w:next w:val="CommentText"/>
    <w:rsid w:val="00A8286F"/>
    <w:rPr>
      <w:b/>
      <w:bCs/>
    </w:rPr>
  </w:style>
  <w:style w:type="paragraph" w:customStyle="1" w:styleId="19">
    <w:name w:val="Αναθεώρηση1"/>
    <w:rsid w:val="00A8286F"/>
    <w:pPr>
      <w:suppressAutoHyphens/>
    </w:pPr>
    <w:rPr>
      <w:sz w:val="24"/>
      <w:szCs w:val="24"/>
      <w:lang w:val="en-GB" w:eastAsia="zh-CN"/>
    </w:rPr>
  </w:style>
  <w:style w:type="paragraph" w:customStyle="1" w:styleId="western">
    <w:name w:val="western"/>
    <w:basedOn w:val="a"/>
    <w:rsid w:val="00A8286F"/>
    <w:pPr>
      <w:spacing w:before="280" w:after="200"/>
    </w:pPr>
    <w:rPr>
      <w:rFonts w:ascii="Arial Unicode MS" w:eastAsia="Arial Unicode MS" w:hAnsi="Arial Unicode MS" w:cs="Arial Unicode MS"/>
    </w:rPr>
  </w:style>
  <w:style w:type="paragraph" w:customStyle="1" w:styleId="1a">
    <w:name w:val="Παράγραφος λίστας1"/>
    <w:basedOn w:val="a"/>
    <w:rsid w:val="00A8286F"/>
    <w:pPr>
      <w:spacing w:after="200"/>
      <w:ind w:left="720"/>
      <w:contextualSpacing/>
    </w:pPr>
  </w:style>
  <w:style w:type="paragraph" w:styleId="af4">
    <w:name w:val="footnote text"/>
    <w:basedOn w:val="a"/>
    <w:rsid w:val="00A8286F"/>
    <w:pPr>
      <w:spacing w:after="0"/>
      <w:ind w:left="425" w:hanging="425"/>
    </w:pPr>
    <w:rPr>
      <w:sz w:val="18"/>
      <w:szCs w:val="20"/>
      <w:lang w:val="en-IE"/>
    </w:rPr>
  </w:style>
  <w:style w:type="paragraph" w:styleId="1b">
    <w:name w:val="toc 1"/>
    <w:basedOn w:val="a"/>
    <w:next w:val="a"/>
    <w:rsid w:val="00A8286F"/>
    <w:pPr>
      <w:spacing w:before="120"/>
      <w:jc w:val="left"/>
    </w:pPr>
    <w:rPr>
      <w:b/>
      <w:bCs/>
      <w:caps/>
      <w:sz w:val="20"/>
      <w:szCs w:val="20"/>
    </w:rPr>
  </w:style>
  <w:style w:type="paragraph" w:styleId="24">
    <w:name w:val="toc 2"/>
    <w:basedOn w:val="a"/>
    <w:next w:val="a"/>
    <w:rsid w:val="00A8286F"/>
    <w:pPr>
      <w:spacing w:after="0"/>
      <w:ind w:left="220"/>
      <w:jc w:val="left"/>
    </w:pPr>
    <w:rPr>
      <w:smallCaps/>
      <w:sz w:val="20"/>
      <w:szCs w:val="20"/>
    </w:rPr>
  </w:style>
  <w:style w:type="paragraph" w:styleId="31">
    <w:name w:val="toc 3"/>
    <w:basedOn w:val="a"/>
    <w:next w:val="a"/>
    <w:rsid w:val="00A8286F"/>
    <w:pPr>
      <w:spacing w:after="0"/>
      <w:ind w:left="440"/>
      <w:jc w:val="left"/>
    </w:pPr>
    <w:rPr>
      <w:i/>
      <w:iCs/>
      <w:sz w:val="20"/>
      <w:szCs w:val="20"/>
    </w:rPr>
  </w:style>
  <w:style w:type="paragraph" w:styleId="40">
    <w:name w:val="toc 4"/>
    <w:basedOn w:val="a"/>
    <w:next w:val="a"/>
    <w:rsid w:val="00A8286F"/>
    <w:pPr>
      <w:spacing w:after="0"/>
      <w:ind w:left="660"/>
      <w:jc w:val="left"/>
    </w:pPr>
    <w:rPr>
      <w:sz w:val="18"/>
      <w:szCs w:val="18"/>
    </w:rPr>
  </w:style>
  <w:style w:type="paragraph" w:styleId="50">
    <w:name w:val="toc 5"/>
    <w:basedOn w:val="a"/>
    <w:next w:val="a"/>
    <w:rsid w:val="00A8286F"/>
    <w:pPr>
      <w:spacing w:after="0"/>
      <w:ind w:left="880"/>
      <w:jc w:val="left"/>
    </w:pPr>
    <w:rPr>
      <w:sz w:val="18"/>
      <w:szCs w:val="18"/>
    </w:rPr>
  </w:style>
  <w:style w:type="paragraph" w:styleId="6">
    <w:name w:val="toc 6"/>
    <w:basedOn w:val="a"/>
    <w:next w:val="a"/>
    <w:rsid w:val="00A8286F"/>
    <w:pPr>
      <w:spacing w:after="0"/>
      <w:ind w:left="1100"/>
      <w:jc w:val="left"/>
    </w:pPr>
    <w:rPr>
      <w:sz w:val="18"/>
      <w:szCs w:val="18"/>
    </w:rPr>
  </w:style>
  <w:style w:type="paragraph" w:styleId="7">
    <w:name w:val="toc 7"/>
    <w:basedOn w:val="a"/>
    <w:next w:val="a"/>
    <w:rsid w:val="00A8286F"/>
    <w:pPr>
      <w:spacing w:after="0"/>
      <w:ind w:left="1320"/>
      <w:jc w:val="left"/>
    </w:pPr>
    <w:rPr>
      <w:sz w:val="18"/>
      <w:szCs w:val="18"/>
    </w:rPr>
  </w:style>
  <w:style w:type="paragraph" w:styleId="8">
    <w:name w:val="toc 8"/>
    <w:basedOn w:val="a"/>
    <w:next w:val="a"/>
    <w:rsid w:val="00A8286F"/>
    <w:pPr>
      <w:spacing w:after="0"/>
      <w:ind w:left="1540"/>
      <w:jc w:val="left"/>
    </w:pPr>
    <w:rPr>
      <w:sz w:val="18"/>
      <w:szCs w:val="18"/>
    </w:rPr>
  </w:style>
  <w:style w:type="paragraph" w:styleId="9">
    <w:name w:val="toc 9"/>
    <w:basedOn w:val="a"/>
    <w:next w:val="a"/>
    <w:rsid w:val="00A8286F"/>
    <w:pPr>
      <w:spacing w:after="0"/>
      <w:ind w:left="1760"/>
      <w:jc w:val="left"/>
    </w:pPr>
    <w:rPr>
      <w:sz w:val="18"/>
      <w:szCs w:val="18"/>
    </w:rPr>
  </w:style>
  <w:style w:type="paragraph" w:customStyle="1" w:styleId="Style1">
    <w:name w:val="Style1"/>
    <w:basedOn w:val="DocTitle"/>
    <w:rsid w:val="00A8286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8286F"/>
    <w:rPr>
      <w:rFonts w:ascii="Calibri" w:hAnsi="Calibri" w:cs="Calibri"/>
      <w:lang w:val="el-GR"/>
    </w:rPr>
  </w:style>
  <w:style w:type="paragraph" w:styleId="af5">
    <w:name w:val="endnote text"/>
    <w:basedOn w:val="a"/>
    <w:link w:val="Char3"/>
    <w:uiPriority w:val="99"/>
    <w:rsid w:val="00A8286F"/>
    <w:rPr>
      <w:rFonts w:cs="Times New Roman"/>
      <w:sz w:val="20"/>
      <w:szCs w:val="20"/>
    </w:rPr>
  </w:style>
  <w:style w:type="paragraph" w:customStyle="1" w:styleId="Default">
    <w:name w:val="Default"/>
    <w:rsid w:val="00A8286F"/>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A8286F"/>
  </w:style>
  <w:style w:type="paragraph" w:styleId="af7">
    <w:name w:val="Body Text Indent"/>
    <w:basedOn w:val="a"/>
    <w:rsid w:val="00A8286F"/>
    <w:pPr>
      <w:ind w:firstLine="1134"/>
    </w:pPr>
    <w:rPr>
      <w:rFonts w:ascii="Arial" w:hAnsi="Arial" w:cs="Arial"/>
    </w:rPr>
  </w:style>
  <w:style w:type="paragraph" w:customStyle="1" w:styleId="normalwithoutspacing">
    <w:name w:val="normal_without_spacing"/>
    <w:basedOn w:val="a"/>
    <w:rsid w:val="00A8286F"/>
    <w:pPr>
      <w:spacing w:after="60"/>
    </w:pPr>
    <w:rPr>
      <w:lang w:val="el-GR"/>
    </w:rPr>
  </w:style>
  <w:style w:type="paragraph" w:customStyle="1" w:styleId="foothanging">
    <w:name w:val="foot_hanging"/>
    <w:basedOn w:val="af4"/>
    <w:rsid w:val="00A8286F"/>
    <w:pPr>
      <w:ind w:left="426" w:hanging="426"/>
    </w:pPr>
    <w:rPr>
      <w:szCs w:val="18"/>
    </w:rPr>
  </w:style>
  <w:style w:type="paragraph" w:customStyle="1" w:styleId="-HTML1">
    <w:name w:val="Προ-διαμορφωμένο HTML1"/>
    <w:basedOn w:val="a"/>
    <w:rsid w:val="00A82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A8286F"/>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A8286F"/>
    <w:pPr>
      <w:suppressAutoHyphens w:val="0"/>
      <w:spacing w:line="312" w:lineRule="auto"/>
      <w:ind w:left="283"/>
    </w:pPr>
    <w:rPr>
      <w:rFonts w:cs="Times New Roman"/>
      <w:sz w:val="16"/>
      <w:szCs w:val="16"/>
    </w:rPr>
  </w:style>
  <w:style w:type="paragraph" w:customStyle="1" w:styleId="1c">
    <w:name w:val="Χωρίς διάστιχο1"/>
    <w:rsid w:val="00A8286F"/>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A8286F"/>
    <w:pPr>
      <w:suppressLineNumbers/>
    </w:pPr>
  </w:style>
  <w:style w:type="paragraph" w:customStyle="1" w:styleId="af9">
    <w:name w:val="Επικεφαλίδα πίνακα"/>
    <w:basedOn w:val="af8"/>
    <w:rsid w:val="00A8286F"/>
    <w:pPr>
      <w:jc w:val="center"/>
    </w:pPr>
    <w:rPr>
      <w:b/>
      <w:bCs/>
    </w:rPr>
  </w:style>
  <w:style w:type="paragraph" w:customStyle="1" w:styleId="footers">
    <w:name w:val="footers"/>
    <w:basedOn w:val="foothanging"/>
    <w:rsid w:val="00A8286F"/>
  </w:style>
  <w:style w:type="paragraph" w:customStyle="1" w:styleId="Standard">
    <w:name w:val="Standard"/>
    <w:rsid w:val="00A8286F"/>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A8286F"/>
    <w:pPr>
      <w:spacing w:after="120"/>
    </w:pPr>
  </w:style>
  <w:style w:type="paragraph" w:customStyle="1" w:styleId="Footnote">
    <w:name w:val="Footnote"/>
    <w:basedOn w:val="Standard"/>
    <w:rsid w:val="00A8286F"/>
    <w:pPr>
      <w:suppressLineNumbers/>
      <w:ind w:left="283" w:hanging="283"/>
    </w:pPr>
    <w:rPr>
      <w:sz w:val="20"/>
      <w:szCs w:val="20"/>
    </w:rPr>
  </w:style>
  <w:style w:type="paragraph" w:customStyle="1" w:styleId="311">
    <w:name w:val="Σώμα κείμενου 31"/>
    <w:basedOn w:val="a"/>
    <w:rsid w:val="00A8286F"/>
    <w:rPr>
      <w:sz w:val="16"/>
      <w:szCs w:val="16"/>
    </w:rPr>
  </w:style>
  <w:style w:type="paragraph" w:customStyle="1" w:styleId="fooot">
    <w:name w:val="fooot"/>
    <w:basedOn w:val="footers"/>
    <w:rsid w:val="00A8286F"/>
  </w:style>
  <w:style w:type="paragraph" w:styleId="afa">
    <w:name w:val="Balloon Text"/>
    <w:basedOn w:val="a"/>
    <w:rsid w:val="00A8286F"/>
    <w:pPr>
      <w:spacing w:after="0"/>
    </w:pPr>
    <w:rPr>
      <w:rFonts w:ascii="Tahoma" w:hAnsi="Tahoma" w:cs="Tahoma"/>
      <w:sz w:val="16"/>
      <w:szCs w:val="16"/>
    </w:rPr>
  </w:style>
  <w:style w:type="paragraph" w:customStyle="1" w:styleId="1d">
    <w:name w:val="Κείμενο σχολίου1"/>
    <w:basedOn w:val="a"/>
    <w:rsid w:val="00A8286F"/>
    <w:rPr>
      <w:sz w:val="20"/>
      <w:szCs w:val="20"/>
    </w:rPr>
  </w:style>
  <w:style w:type="paragraph" w:styleId="afb">
    <w:name w:val="annotation subject"/>
    <w:basedOn w:val="1d"/>
    <w:next w:val="1d"/>
    <w:rsid w:val="00A8286F"/>
    <w:rPr>
      <w:b/>
      <w:bCs/>
    </w:rPr>
  </w:style>
  <w:style w:type="paragraph" w:styleId="-HTML">
    <w:name w:val="HTML Preformatted"/>
    <w:basedOn w:val="a"/>
    <w:rsid w:val="00A828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A8286F"/>
    <w:pPr>
      <w:suppressAutoHyphens/>
    </w:pPr>
    <w:rPr>
      <w:rFonts w:ascii="Calibri" w:hAnsi="Calibri" w:cs="Calibri"/>
      <w:sz w:val="22"/>
      <w:szCs w:val="24"/>
      <w:lang w:val="en-GB" w:eastAsia="zh-CN"/>
    </w:rPr>
  </w:style>
  <w:style w:type="paragraph" w:customStyle="1" w:styleId="210">
    <w:name w:val="Λίστα με κουκκίδες 21"/>
    <w:basedOn w:val="a"/>
    <w:rsid w:val="00A8286F"/>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A8286F"/>
    <w:pPr>
      <w:tabs>
        <w:tab w:val="right" w:leader="dot" w:pos="7091"/>
      </w:tabs>
      <w:ind w:left="2547"/>
    </w:pPr>
  </w:style>
  <w:style w:type="paragraph" w:customStyle="1" w:styleId="afd">
    <w:name w:val="Οριζόντια γραμμή"/>
    <w:basedOn w:val="a"/>
    <w:next w:val="ae"/>
    <w:rsid w:val="00A8286F"/>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styleId="25">
    <w:name w:val="Body Text 2"/>
    <w:basedOn w:val="a"/>
    <w:link w:val="2Char0"/>
    <w:uiPriority w:val="99"/>
    <w:semiHidden/>
    <w:unhideWhenUsed/>
    <w:rsid w:val="0088391C"/>
    <w:pPr>
      <w:spacing w:line="480" w:lineRule="auto"/>
    </w:pPr>
  </w:style>
  <w:style w:type="character" w:customStyle="1" w:styleId="2Char0">
    <w:name w:val="Σώμα κείμενου 2 Char"/>
    <w:basedOn w:val="a0"/>
    <w:link w:val="25"/>
    <w:uiPriority w:val="99"/>
    <w:semiHidden/>
    <w:rsid w:val="0088391C"/>
    <w:rPr>
      <w:rFonts w:ascii="Calibri" w:hAnsi="Calibri" w:cs="Calibri"/>
      <w:sz w:val="22"/>
      <w:szCs w:val="24"/>
      <w:lang w:val="en-GB" w:eastAsia="zh-CN"/>
    </w:rPr>
  </w:style>
  <w:style w:type="paragraph" w:customStyle="1" w:styleId="Char2CharCharCharCharCharCharCharCharCharCharCharCharCharCharCharCharCharCharCharChar">
    <w:name w:val="Char2 Char Char Char Char Char Char Char Char Char Char Char Char Char Char Char Char Char Char Char Char"/>
    <w:basedOn w:val="a"/>
    <w:rsid w:val="007618EC"/>
    <w:pPr>
      <w:suppressAutoHyphens w:val="0"/>
      <w:spacing w:after="160" w:line="240" w:lineRule="exact"/>
      <w:jc w:val="left"/>
    </w:pPr>
    <w:rPr>
      <w:rFonts w:ascii="Verdana" w:hAnsi="Verdana" w:cs="Times New Roman"/>
      <w:sz w:val="20"/>
      <w:szCs w:val="20"/>
      <w:lang w:val="en-US" w:eastAsia="en-US"/>
    </w:rPr>
  </w:style>
  <w:style w:type="character" w:customStyle="1" w:styleId="Char10">
    <w:name w:val="Κείμενο σχολίου Char1"/>
    <w:basedOn w:val="a0"/>
    <w:link w:val="afe"/>
    <w:semiHidden/>
    <w:rsid w:val="00BD421D"/>
    <w:rPr>
      <w:lang w:val="it-IT"/>
    </w:rPr>
  </w:style>
  <w:style w:type="paragraph" w:styleId="afe">
    <w:name w:val="annotation text"/>
    <w:basedOn w:val="a"/>
    <w:link w:val="Char10"/>
    <w:semiHidden/>
    <w:rsid w:val="00BD421D"/>
    <w:pPr>
      <w:suppressAutoHyphens w:val="0"/>
      <w:spacing w:after="0"/>
      <w:jc w:val="left"/>
    </w:pPr>
    <w:rPr>
      <w:rFonts w:ascii="Times New Roman" w:hAnsi="Times New Roman" w:cs="Times New Roman"/>
      <w:sz w:val="20"/>
      <w:szCs w:val="20"/>
      <w:lang w:val="it-IT" w:eastAsia="el-GR"/>
    </w:rPr>
  </w:style>
  <w:style w:type="character" w:customStyle="1" w:styleId="DeltaViewInsertion">
    <w:name w:val="DeltaView Insertion"/>
    <w:rsid w:val="00D815C1"/>
    <w:rPr>
      <w:b/>
      <w:i/>
      <w:spacing w:val="0"/>
      <w:lang w:val="el-GR"/>
    </w:rPr>
  </w:style>
  <w:style w:type="character" w:customStyle="1" w:styleId="NormalBoldChar">
    <w:name w:val="NormalBold Char"/>
    <w:rsid w:val="00D815C1"/>
    <w:rPr>
      <w:rFonts w:ascii="Times New Roman" w:eastAsia="Times New Roman" w:hAnsi="Times New Roman" w:cs="Times New Roman"/>
      <w:b/>
      <w:sz w:val="24"/>
      <w:lang w:val="el-GR"/>
    </w:rPr>
  </w:style>
  <w:style w:type="paragraph" w:customStyle="1" w:styleId="ChapterTitle">
    <w:name w:val="ChapterTitle"/>
    <w:basedOn w:val="a"/>
    <w:next w:val="a"/>
    <w:rsid w:val="00D815C1"/>
    <w:pPr>
      <w:keepNext/>
      <w:spacing w:before="120" w:after="360" w:line="276" w:lineRule="auto"/>
      <w:jc w:val="center"/>
    </w:pPr>
    <w:rPr>
      <w:b/>
      <w:kern w:val="1"/>
      <w:szCs w:val="22"/>
      <w:lang w:val="el-GR"/>
    </w:rPr>
  </w:style>
  <w:style w:type="paragraph" w:customStyle="1" w:styleId="SectionTitle">
    <w:name w:val="SectionTitle"/>
    <w:basedOn w:val="a"/>
    <w:next w:val="1"/>
    <w:rsid w:val="00D815C1"/>
    <w:pPr>
      <w:keepNext/>
      <w:spacing w:before="120" w:after="360" w:line="276" w:lineRule="auto"/>
      <w:ind w:firstLine="397"/>
      <w:jc w:val="center"/>
    </w:pPr>
    <w:rPr>
      <w:b/>
      <w:smallCaps/>
      <w:kern w:val="1"/>
      <w:sz w:val="28"/>
      <w:szCs w:val="22"/>
      <w:lang w:val="el-GR"/>
    </w:rPr>
  </w:style>
  <w:style w:type="character" w:customStyle="1" w:styleId="Char3">
    <w:name w:val="Κείμενο σημείωσης τέλους Char"/>
    <w:link w:val="af5"/>
    <w:uiPriority w:val="99"/>
    <w:rsid w:val="00D815C1"/>
    <w:rPr>
      <w:rFonts w:ascii="Calibri" w:hAnsi="Calibri" w:cs="Calibri"/>
      <w:lang w:val="en-GB" w:eastAsia="zh-CN"/>
    </w:rPr>
  </w:style>
  <w:style w:type="character" w:customStyle="1" w:styleId="WW-FootnoteReference16">
    <w:name w:val="WW-Footnote Reference16"/>
    <w:rsid w:val="007D42DE"/>
    <w:rPr>
      <w:vertAlign w:val="superscript"/>
    </w:rPr>
  </w:style>
  <w:style w:type="character" w:customStyle="1" w:styleId="WW-FootnoteReference17">
    <w:name w:val="WW-Footnote Reference17"/>
    <w:rsid w:val="006D674F"/>
    <w:rPr>
      <w:vertAlign w:val="superscript"/>
    </w:rPr>
  </w:style>
  <w:style w:type="character" w:customStyle="1" w:styleId="WW-FootnoteReference19">
    <w:name w:val="WW-Footnote Reference19"/>
    <w:rsid w:val="003146FA"/>
    <w:rPr>
      <w:vertAlign w:val="superscript"/>
    </w:rPr>
  </w:style>
  <w:style w:type="character" w:customStyle="1" w:styleId="WW-EndnoteReference17">
    <w:name w:val="WW-Endnote Reference17"/>
    <w:rsid w:val="00432853"/>
    <w:rPr>
      <w:vertAlign w:val="superscript"/>
    </w:rPr>
  </w:style>
  <w:style w:type="character" w:customStyle="1" w:styleId="32">
    <w:name w:val="Παραπομπή υποσημείωσης3"/>
    <w:rsid w:val="00B56F8E"/>
    <w:rPr>
      <w:vertAlign w:val="superscript"/>
    </w:rPr>
  </w:style>
  <w:style w:type="character" w:customStyle="1" w:styleId="2Char">
    <w:name w:val="Επικεφαλίδα 2 Char"/>
    <w:basedOn w:val="a0"/>
    <w:link w:val="2"/>
    <w:rsid w:val="007237C6"/>
    <w:rPr>
      <w:rFonts w:ascii="Arial" w:hAnsi="Arial" w:cs="Arial"/>
      <w:b/>
      <w:color w:val="002060"/>
      <w:sz w:val="24"/>
      <w:szCs w:val="22"/>
      <w:lang w:val="en-GB" w:eastAsia="zh-CN"/>
    </w:rPr>
  </w:style>
</w:styles>
</file>

<file path=word/webSettings.xml><?xml version="1.0" encoding="utf-8"?>
<w:webSettings xmlns:r="http://schemas.openxmlformats.org/officeDocument/2006/relationships" xmlns:w="http://schemas.openxmlformats.org/wordprocessingml/2006/main">
  <w:divs>
    <w:div w:id="49153599">
      <w:bodyDiv w:val="1"/>
      <w:marLeft w:val="0"/>
      <w:marRight w:val="0"/>
      <w:marTop w:val="0"/>
      <w:marBottom w:val="0"/>
      <w:divBdr>
        <w:top w:val="none" w:sz="0" w:space="0" w:color="auto"/>
        <w:left w:val="none" w:sz="0" w:space="0" w:color="auto"/>
        <w:bottom w:val="none" w:sz="0" w:space="0" w:color="auto"/>
        <w:right w:val="none" w:sz="0" w:space="0" w:color="auto"/>
      </w:divBdr>
      <w:divsChild>
        <w:div w:id="4141037">
          <w:marLeft w:val="0"/>
          <w:marRight w:val="0"/>
          <w:marTop w:val="0"/>
          <w:marBottom w:val="0"/>
          <w:divBdr>
            <w:top w:val="none" w:sz="0" w:space="0" w:color="auto"/>
            <w:left w:val="none" w:sz="0" w:space="0" w:color="auto"/>
            <w:bottom w:val="none" w:sz="0" w:space="0" w:color="auto"/>
            <w:right w:val="none" w:sz="0" w:space="0" w:color="auto"/>
          </w:divBdr>
        </w:div>
        <w:div w:id="621612155">
          <w:marLeft w:val="0"/>
          <w:marRight w:val="0"/>
          <w:marTop w:val="0"/>
          <w:marBottom w:val="0"/>
          <w:divBdr>
            <w:top w:val="none" w:sz="0" w:space="0" w:color="auto"/>
            <w:left w:val="none" w:sz="0" w:space="0" w:color="auto"/>
            <w:bottom w:val="none" w:sz="0" w:space="0" w:color="auto"/>
            <w:right w:val="none" w:sz="0" w:space="0" w:color="auto"/>
          </w:divBdr>
        </w:div>
        <w:div w:id="675153196">
          <w:marLeft w:val="0"/>
          <w:marRight w:val="0"/>
          <w:marTop w:val="0"/>
          <w:marBottom w:val="0"/>
          <w:divBdr>
            <w:top w:val="none" w:sz="0" w:space="0" w:color="auto"/>
            <w:left w:val="none" w:sz="0" w:space="0" w:color="auto"/>
            <w:bottom w:val="none" w:sz="0" w:space="0" w:color="auto"/>
            <w:right w:val="none" w:sz="0" w:space="0" w:color="auto"/>
          </w:divBdr>
        </w:div>
        <w:div w:id="715204092">
          <w:marLeft w:val="0"/>
          <w:marRight w:val="0"/>
          <w:marTop w:val="0"/>
          <w:marBottom w:val="0"/>
          <w:divBdr>
            <w:top w:val="none" w:sz="0" w:space="0" w:color="auto"/>
            <w:left w:val="none" w:sz="0" w:space="0" w:color="auto"/>
            <w:bottom w:val="none" w:sz="0" w:space="0" w:color="auto"/>
            <w:right w:val="none" w:sz="0" w:space="0" w:color="auto"/>
          </w:divBdr>
        </w:div>
        <w:div w:id="914701618">
          <w:marLeft w:val="0"/>
          <w:marRight w:val="0"/>
          <w:marTop w:val="0"/>
          <w:marBottom w:val="0"/>
          <w:divBdr>
            <w:top w:val="none" w:sz="0" w:space="0" w:color="auto"/>
            <w:left w:val="none" w:sz="0" w:space="0" w:color="auto"/>
            <w:bottom w:val="none" w:sz="0" w:space="0" w:color="auto"/>
            <w:right w:val="none" w:sz="0" w:space="0" w:color="auto"/>
          </w:divBdr>
        </w:div>
        <w:div w:id="1177619021">
          <w:marLeft w:val="0"/>
          <w:marRight w:val="0"/>
          <w:marTop w:val="0"/>
          <w:marBottom w:val="0"/>
          <w:divBdr>
            <w:top w:val="none" w:sz="0" w:space="0" w:color="auto"/>
            <w:left w:val="none" w:sz="0" w:space="0" w:color="auto"/>
            <w:bottom w:val="none" w:sz="0" w:space="0" w:color="auto"/>
            <w:right w:val="none" w:sz="0" w:space="0" w:color="auto"/>
          </w:divBdr>
        </w:div>
        <w:div w:id="1255163505">
          <w:marLeft w:val="0"/>
          <w:marRight w:val="0"/>
          <w:marTop w:val="0"/>
          <w:marBottom w:val="0"/>
          <w:divBdr>
            <w:top w:val="none" w:sz="0" w:space="0" w:color="auto"/>
            <w:left w:val="none" w:sz="0" w:space="0" w:color="auto"/>
            <w:bottom w:val="none" w:sz="0" w:space="0" w:color="auto"/>
            <w:right w:val="none" w:sz="0" w:space="0" w:color="auto"/>
          </w:divBdr>
        </w:div>
        <w:div w:id="1327123774">
          <w:marLeft w:val="0"/>
          <w:marRight w:val="0"/>
          <w:marTop w:val="0"/>
          <w:marBottom w:val="0"/>
          <w:divBdr>
            <w:top w:val="none" w:sz="0" w:space="0" w:color="auto"/>
            <w:left w:val="none" w:sz="0" w:space="0" w:color="auto"/>
            <w:bottom w:val="none" w:sz="0" w:space="0" w:color="auto"/>
            <w:right w:val="none" w:sz="0" w:space="0" w:color="auto"/>
          </w:divBdr>
        </w:div>
        <w:div w:id="1507090546">
          <w:marLeft w:val="0"/>
          <w:marRight w:val="0"/>
          <w:marTop w:val="0"/>
          <w:marBottom w:val="0"/>
          <w:divBdr>
            <w:top w:val="none" w:sz="0" w:space="0" w:color="auto"/>
            <w:left w:val="none" w:sz="0" w:space="0" w:color="auto"/>
            <w:bottom w:val="none" w:sz="0" w:space="0" w:color="auto"/>
            <w:right w:val="none" w:sz="0" w:space="0" w:color="auto"/>
          </w:divBdr>
        </w:div>
        <w:div w:id="1688369291">
          <w:marLeft w:val="0"/>
          <w:marRight w:val="0"/>
          <w:marTop w:val="0"/>
          <w:marBottom w:val="0"/>
          <w:divBdr>
            <w:top w:val="none" w:sz="0" w:space="0" w:color="auto"/>
            <w:left w:val="none" w:sz="0" w:space="0" w:color="auto"/>
            <w:bottom w:val="none" w:sz="0" w:space="0" w:color="auto"/>
            <w:right w:val="none" w:sz="0" w:space="0" w:color="auto"/>
          </w:divBdr>
        </w:div>
        <w:div w:id="1702238745">
          <w:marLeft w:val="0"/>
          <w:marRight w:val="0"/>
          <w:marTop w:val="0"/>
          <w:marBottom w:val="0"/>
          <w:divBdr>
            <w:top w:val="none" w:sz="0" w:space="0" w:color="auto"/>
            <w:left w:val="none" w:sz="0" w:space="0" w:color="auto"/>
            <w:bottom w:val="none" w:sz="0" w:space="0" w:color="auto"/>
            <w:right w:val="none" w:sz="0" w:space="0" w:color="auto"/>
          </w:divBdr>
        </w:div>
        <w:div w:id="1759980289">
          <w:marLeft w:val="0"/>
          <w:marRight w:val="0"/>
          <w:marTop w:val="0"/>
          <w:marBottom w:val="0"/>
          <w:divBdr>
            <w:top w:val="none" w:sz="0" w:space="0" w:color="auto"/>
            <w:left w:val="none" w:sz="0" w:space="0" w:color="auto"/>
            <w:bottom w:val="none" w:sz="0" w:space="0" w:color="auto"/>
            <w:right w:val="none" w:sz="0" w:space="0" w:color="auto"/>
          </w:divBdr>
        </w:div>
        <w:div w:id="1921937475">
          <w:marLeft w:val="0"/>
          <w:marRight w:val="0"/>
          <w:marTop w:val="0"/>
          <w:marBottom w:val="0"/>
          <w:divBdr>
            <w:top w:val="none" w:sz="0" w:space="0" w:color="auto"/>
            <w:left w:val="none" w:sz="0" w:space="0" w:color="auto"/>
            <w:bottom w:val="none" w:sz="0" w:space="0" w:color="auto"/>
            <w:right w:val="none" w:sz="0" w:space="0" w:color="auto"/>
          </w:divBdr>
        </w:div>
      </w:divsChild>
    </w:div>
    <w:div w:id="216162211">
      <w:bodyDiv w:val="1"/>
      <w:marLeft w:val="0"/>
      <w:marRight w:val="0"/>
      <w:marTop w:val="0"/>
      <w:marBottom w:val="0"/>
      <w:divBdr>
        <w:top w:val="none" w:sz="0" w:space="0" w:color="auto"/>
        <w:left w:val="none" w:sz="0" w:space="0" w:color="auto"/>
        <w:bottom w:val="none" w:sz="0" w:space="0" w:color="auto"/>
        <w:right w:val="none" w:sz="0" w:space="0" w:color="auto"/>
      </w:divBdr>
    </w:div>
    <w:div w:id="308747813">
      <w:bodyDiv w:val="1"/>
      <w:marLeft w:val="0"/>
      <w:marRight w:val="0"/>
      <w:marTop w:val="0"/>
      <w:marBottom w:val="0"/>
      <w:divBdr>
        <w:top w:val="none" w:sz="0" w:space="0" w:color="auto"/>
        <w:left w:val="none" w:sz="0" w:space="0" w:color="auto"/>
        <w:bottom w:val="none" w:sz="0" w:space="0" w:color="auto"/>
        <w:right w:val="none" w:sz="0" w:space="0" w:color="auto"/>
      </w:divBdr>
      <w:divsChild>
        <w:div w:id="36130223">
          <w:marLeft w:val="0"/>
          <w:marRight w:val="0"/>
          <w:marTop w:val="0"/>
          <w:marBottom w:val="0"/>
          <w:divBdr>
            <w:top w:val="none" w:sz="0" w:space="0" w:color="auto"/>
            <w:left w:val="none" w:sz="0" w:space="0" w:color="auto"/>
            <w:bottom w:val="none" w:sz="0" w:space="0" w:color="auto"/>
            <w:right w:val="none" w:sz="0" w:space="0" w:color="auto"/>
          </w:divBdr>
        </w:div>
        <w:div w:id="37820034">
          <w:marLeft w:val="0"/>
          <w:marRight w:val="0"/>
          <w:marTop w:val="0"/>
          <w:marBottom w:val="0"/>
          <w:divBdr>
            <w:top w:val="none" w:sz="0" w:space="0" w:color="auto"/>
            <w:left w:val="none" w:sz="0" w:space="0" w:color="auto"/>
            <w:bottom w:val="none" w:sz="0" w:space="0" w:color="auto"/>
            <w:right w:val="none" w:sz="0" w:space="0" w:color="auto"/>
          </w:divBdr>
        </w:div>
        <w:div w:id="74255121">
          <w:marLeft w:val="0"/>
          <w:marRight w:val="0"/>
          <w:marTop w:val="0"/>
          <w:marBottom w:val="0"/>
          <w:divBdr>
            <w:top w:val="none" w:sz="0" w:space="0" w:color="auto"/>
            <w:left w:val="none" w:sz="0" w:space="0" w:color="auto"/>
            <w:bottom w:val="none" w:sz="0" w:space="0" w:color="auto"/>
            <w:right w:val="none" w:sz="0" w:space="0" w:color="auto"/>
          </w:divBdr>
        </w:div>
        <w:div w:id="77017696">
          <w:marLeft w:val="0"/>
          <w:marRight w:val="0"/>
          <w:marTop w:val="0"/>
          <w:marBottom w:val="0"/>
          <w:divBdr>
            <w:top w:val="none" w:sz="0" w:space="0" w:color="auto"/>
            <w:left w:val="none" w:sz="0" w:space="0" w:color="auto"/>
            <w:bottom w:val="none" w:sz="0" w:space="0" w:color="auto"/>
            <w:right w:val="none" w:sz="0" w:space="0" w:color="auto"/>
          </w:divBdr>
        </w:div>
        <w:div w:id="139814462">
          <w:marLeft w:val="0"/>
          <w:marRight w:val="0"/>
          <w:marTop w:val="0"/>
          <w:marBottom w:val="0"/>
          <w:divBdr>
            <w:top w:val="none" w:sz="0" w:space="0" w:color="auto"/>
            <w:left w:val="none" w:sz="0" w:space="0" w:color="auto"/>
            <w:bottom w:val="none" w:sz="0" w:space="0" w:color="auto"/>
            <w:right w:val="none" w:sz="0" w:space="0" w:color="auto"/>
          </w:divBdr>
        </w:div>
        <w:div w:id="156654392">
          <w:marLeft w:val="0"/>
          <w:marRight w:val="0"/>
          <w:marTop w:val="0"/>
          <w:marBottom w:val="0"/>
          <w:divBdr>
            <w:top w:val="none" w:sz="0" w:space="0" w:color="auto"/>
            <w:left w:val="none" w:sz="0" w:space="0" w:color="auto"/>
            <w:bottom w:val="none" w:sz="0" w:space="0" w:color="auto"/>
            <w:right w:val="none" w:sz="0" w:space="0" w:color="auto"/>
          </w:divBdr>
        </w:div>
        <w:div w:id="183057129">
          <w:marLeft w:val="0"/>
          <w:marRight w:val="0"/>
          <w:marTop w:val="0"/>
          <w:marBottom w:val="0"/>
          <w:divBdr>
            <w:top w:val="none" w:sz="0" w:space="0" w:color="auto"/>
            <w:left w:val="none" w:sz="0" w:space="0" w:color="auto"/>
            <w:bottom w:val="none" w:sz="0" w:space="0" w:color="auto"/>
            <w:right w:val="none" w:sz="0" w:space="0" w:color="auto"/>
          </w:divBdr>
        </w:div>
        <w:div w:id="240065463">
          <w:marLeft w:val="0"/>
          <w:marRight w:val="0"/>
          <w:marTop w:val="0"/>
          <w:marBottom w:val="0"/>
          <w:divBdr>
            <w:top w:val="none" w:sz="0" w:space="0" w:color="auto"/>
            <w:left w:val="none" w:sz="0" w:space="0" w:color="auto"/>
            <w:bottom w:val="none" w:sz="0" w:space="0" w:color="auto"/>
            <w:right w:val="none" w:sz="0" w:space="0" w:color="auto"/>
          </w:divBdr>
        </w:div>
        <w:div w:id="254218113">
          <w:marLeft w:val="0"/>
          <w:marRight w:val="0"/>
          <w:marTop w:val="0"/>
          <w:marBottom w:val="0"/>
          <w:divBdr>
            <w:top w:val="none" w:sz="0" w:space="0" w:color="auto"/>
            <w:left w:val="none" w:sz="0" w:space="0" w:color="auto"/>
            <w:bottom w:val="none" w:sz="0" w:space="0" w:color="auto"/>
            <w:right w:val="none" w:sz="0" w:space="0" w:color="auto"/>
          </w:divBdr>
        </w:div>
        <w:div w:id="551623182">
          <w:marLeft w:val="0"/>
          <w:marRight w:val="0"/>
          <w:marTop w:val="0"/>
          <w:marBottom w:val="0"/>
          <w:divBdr>
            <w:top w:val="none" w:sz="0" w:space="0" w:color="auto"/>
            <w:left w:val="none" w:sz="0" w:space="0" w:color="auto"/>
            <w:bottom w:val="none" w:sz="0" w:space="0" w:color="auto"/>
            <w:right w:val="none" w:sz="0" w:space="0" w:color="auto"/>
          </w:divBdr>
        </w:div>
        <w:div w:id="817187652">
          <w:marLeft w:val="0"/>
          <w:marRight w:val="0"/>
          <w:marTop w:val="0"/>
          <w:marBottom w:val="0"/>
          <w:divBdr>
            <w:top w:val="none" w:sz="0" w:space="0" w:color="auto"/>
            <w:left w:val="none" w:sz="0" w:space="0" w:color="auto"/>
            <w:bottom w:val="none" w:sz="0" w:space="0" w:color="auto"/>
            <w:right w:val="none" w:sz="0" w:space="0" w:color="auto"/>
          </w:divBdr>
        </w:div>
        <w:div w:id="963732747">
          <w:marLeft w:val="0"/>
          <w:marRight w:val="0"/>
          <w:marTop w:val="0"/>
          <w:marBottom w:val="0"/>
          <w:divBdr>
            <w:top w:val="none" w:sz="0" w:space="0" w:color="auto"/>
            <w:left w:val="none" w:sz="0" w:space="0" w:color="auto"/>
            <w:bottom w:val="none" w:sz="0" w:space="0" w:color="auto"/>
            <w:right w:val="none" w:sz="0" w:space="0" w:color="auto"/>
          </w:divBdr>
        </w:div>
        <w:div w:id="972061941">
          <w:marLeft w:val="0"/>
          <w:marRight w:val="0"/>
          <w:marTop w:val="0"/>
          <w:marBottom w:val="0"/>
          <w:divBdr>
            <w:top w:val="none" w:sz="0" w:space="0" w:color="auto"/>
            <w:left w:val="none" w:sz="0" w:space="0" w:color="auto"/>
            <w:bottom w:val="none" w:sz="0" w:space="0" w:color="auto"/>
            <w:right w:val="none" w:sz="0" w:space="0" w:color="auto"/>
          </w:divBdr>
        </w:div>
        <w:div w:id="1089085875">
          <w:marLeft w:val="0"/>
          <w:marRight w:val="0"/>
          <w:marTop w:val="0"/>
          <w:marBottom w:val="0"/>
          <w:divBdr>
            <w:top w:val="none" w:sz="0" w:space="0" w:color="auto"/>
            <w:left w:val="none" w:sz="0" w:space="0" w:color="auto"/>
            <w:bottom w:val="none" w:sz="0" w:space="0" w:color="auto"/>
            <w:right w:val="none" w:sz="0" w:space="0" w:color="auto"/>
          </w:divBdr>
        </w:div>
        <w:div w:id="1261908064">
          <w:marLeft w:val="0"/>
          <w:marRight w:val="0"/>
          <w:marTop w:val="0"/>
          <w:marBottom w:val="0"/>
          <w:divBdr>
            <w:top w:val="none" w:sz="0" w:space="0" w:color="auto"/>
            <w:left w:val="none" w:sz="0" w:space="0" w:color="auto"/>
            <w:bottom w:val="none" w:sz="0" w:space="0" w:color="auto"/>
            <w:right w:val="none" w:sz="0" w:space="0" w:color="auto"/>
          </w:divBdr>
        </w:div>
        <w:div w:id="1383022619">
          <w:marLeft w:val="0"/>
          <w:marRight w:val="0"/>
          <w:marTop w:val="0"/>
          <w:marBottom w:val="0"/>
          <w:divBdr>
            <w:top w:val="none" w:sz="0" w:space="0" w:color="auto"/>
            <w:left w:val="none" w:sz="0" w:space="0" w:color="auto"/>
            <w:bottom w:val="none" w:sz="0" w:space="0" w:color="auto"/>
            <w:right w:val="none" w:sz="0" w:space="0" w:color="auto"/>
          </w:divBdr>
        </w:div>
        <w:div w:id="1477843314">
          <w:marLeft w:val="0"/>
          <w:marRight w:val="0"/>
          <w:marTop w:val="0"/>
          <w:marBottom w:val="0"/>
          <w:divBdr>
            <w:top w:val="none" w:sz="0" w:space="0" w:color="auto"/>
            <w:left w:val="none" w:sz="0" w:space="0" w:color="auto"/>
            <w:bottom w:val="none" w:sz="0" w:space="0" w:color="auto"/>
            <w:right w:val="none" w:sz="0" w:space="0" w:color="auto"/>
          </w:divBdr>
        </w:div>
        <w:div w:id="1621064292">
          <w:marLeft w:val="0"/>
          <w:marRight w:val="0"/>
          <w:marTop w:val="0"/>
          <w:marBottom w:val="0"/>
          <w:divBdr>
            <w:top w:val="none" w:sz="0" w:space="0" w:color="auto"/>
            <w:left w:val="none" w:sz="0" w:space="0" w:color="auto"/>
            <w:bottom w:val="none" w:sz="0" w:space="0" w:color="auto"/>
            <w:right w:val="none" w:sz="0" w:space="0" w:color="auto"/>
          </w:divBdr>
        </w:div>
        <w:div w:id="1687291152">
          <w:marLeft w:val="0"/>
          <w:marRight w:val="0"/>
          <w:marTop w:val="0"/>
          <w:marBottom w:val="0"/>
          <w:divBdr>
            <w:top w:val="none" w:sz="0" w:space="0" w:color="auto"/>
            <w:left w:val="none" w:sz="0" w:space="0" w:color="auto"/>
            <w:bottom w:val="none" w:sz="0" w:space="0" w:color="auto"/>
            <w:right w:val="none" w:sz="0" w:space="0" w:color="auto"/>
          </w:divBdr>
        </w:div>
        <w:div w:id="1808431179">
          <w:marLeft w:val="0"/>
          <w:marRight w:val="0"/>
          <w:marTop w:val="0"/>
          <w:marBottom w:val="0"/>
          <w:divBdr>
            <w:top w:val="none" w:sz="0" w:space="0" w:color="auto"/>
            <w:left w:val="none" w:sz="0" w:space="0" w:color="auto"/>
            <w:bottom w:val="none" w:sz="0" w:space="0" w:color="auto"/>
            <w:right w:val="none" w:sz="0" w:space="0" w:color="auto"/>
          </w:divBdr>
        </w:div>
        <w:div w:id="1855337939">
          <w:marLeft w:val="0"/>
          <w:marRight w:val="0"/>
          <w:marTop w:val="0"/>
          <w:marBottom w:val="0"/>
          <w:divBdr>
            <w:top w:val="none" w:sz="0" w:space="0" w:color="auto"/>
            <w:left w:val="none" w:sz="0" w:space="0" w:color="auto"/>
            <w:bottom w:val="none" w:sz="0" w:space="0" w:color="auto"/>
            <w:right w:val="none" w:sz="0" w:space="0" w:color="auto"/>
          </w:divBdr>
        </w:div>
        <w:div w:id="1883441459">
          <w:marLeft w:val="0"/>
          <w:marRight w:val="0"/>
          <w:marTop w:val="0"/>
          <w:marBottom w:val="0"/>
          <w:divBdr>
            <w:top w:val="none" w:sz="0" w:space="0" w:color="auto"/>
            <w:left w:val="none" w:sz="0" w:space="0" w:color="auto"/>
            <w:bottom w:val="none" w:sz="0" w:space="0" w:color="auto"/>
            <w:right w:val="none" w:sz="0" w:space="0" w:color="auto"/>
          </w:divBdr>
        </w:div>
        <w:div w:id="2074809303">
          <w:marLeft w:val="0"/>
          <w:marRight w:val="0"/>
          <w:marTop w:val="0"/>
          <w:marBottom w:val="0"/>
          <w:divBdr>
            <w:top w:val="none" w:sz="0" w:space="0" w:color="auto"/>
            <w:left w:val="none" w:sz="0" w:space="0" w:color="auto"/>
            <w:bottom w:val="none" w:sz="0" w:space="0" w:color="auto"/>
            <w:right w:val="none" w:sz="0" w:space="0" w:color="auto"/>
          </w:divBdr>
        </w:div>
      </w:divsChild>
    </w:div>
    <w:div w:id="383025015">
      <w:bodyDiv w:val="1"/>
      <w:marLeft w:val="0"/>
      <w:marRight w:val="0"/>
      <w:marTop w:val="0"/>
      <w:marBottom w:val="0"/>
      <w:divBdr>
        <w:top w:val="none" w:sz="0" w:space="0" w:color="auto"/>
        <w:left w:val="none" w:sz="0" w:space="0" w:color="auto"/>
        <w:bottom w:val="none" w:sz="0" w:space="0" w:color="auto"/>
        <w:right w:val="none" w:sz="0" w:space="0" w:color="auto"/>
      </w:divBdr>
    </w:div>
    <w:div w:id="872310815">
      <w:bodyDiv w:val="1"/>
      <w:marLeft w:val="0"/>
      <w:marRight w:val="0"/>
      <w:marTop w:val="0"/>
      <w:marBottom w:val="0"/>
      <w:divBdr>
        <w:top w:val="none" w:sz="0" w:space="0" w:color="auto"/>
        <w:left w:val="none" w:sz="0" w:space="0" w:color="auto"/>
        <w:bottom w:val="none" w:sz="0" w:space="0" w:color="auto"/>
        <w:right w:val="none" w:sz="0" w:space="0" w:color="auto"/>
      </w:divBdr>
    </w:div>
    <w:div w:id="995261923">
      <w:bodyDiv w:val="1"/>
      <w:marLeft w:val="0"/>
      <w:marRight w:val="0"/>
      <w:marTop w:val="0"/>
      <w:marBottom w:val="0"/>
      <w:divBdr>
        <w:top w:val="none" w:sz="0" w:space="0" w:color="auto"/>
        <w:left w:val="none" w:sz="0" w:space="0" w:color="auto"/>
        <w:bottom w:val="none" w:sz="0" w:space="0" w:color="auto"/>
        <w:right w:val="none" w:sz="0" w:space="0" w:color="auto"/>
      </w:divBdr>
    </w:div>
    <w:div w:id="1372537139">
      <w:bodyDiv w:val="1"/>
      <w:marLeft w:val="0"/>
      <w:marRight w:val="0"/>
      <w:marTop w:val="0"/>
      <w:marBottom w:val="0"/>
      <w:divBdr>
        <w:top w:val="none" w:sz="0" w:space="0" w:color="auto"/>
        <w:left w:val="none" w:sz="0" w:space="0" w:color="auto"/>
        <w:bottom w:val="none" w:sz="0" w:space="0" w:color="auto"/>
        <w:right w:val="none" w:sz="0" w:space="0" w:color="auto"/>
      </w:divBdr>
      <w:divsChild>
        <w:div w:id="587615967">
          <w:marLeft w:val="0"/>
          <w:marRight w:val="0"/>
          <w:marTop w:val="0"/>
          <w:marBottom w:val="0"/>
          <w:divBdr>
            <w:top w:val="none" w:sz="0" w:space="0" w:color="auto"/>
            <w:left w:val="none" w:sz="0" w:space="0" w:color="auto"/>
            <w:bottom w:val="none" w:sz="0" w:space="0" w:color="auto"/>
            <w:right w:val="none" w:sz="0" w:space="0" w:color="auto"/>
          </w:divBdr>
        </w:div>
        <w:div w:id="1430349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2546A-964F-4F8F-BBBC-848A87D57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21</Pages>
  <Words>3015</Words>
  <Characters>16283</Characters>
  <Application>Microsoft Office Word</Application>
  <DocSecurity>0</DocSecurity>
  <Lines>135</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19260</CharactersWithSpaces>
  <SharedDoc>false</SharedDoc>
  <HLinks>
    <vt:vector size="66" baseType="variant">
      <vt:variant>
        <vt:i4>6815824</vt:i4>
      </vt:variant>
      <vt:variant>
        <vt:i4>30</vt:i4>
      </vt:variant>
      <vt:variant>
        <vt:i4>0</vt:i4>
      </vt:variant>
      <vt:variant>
        <vt:i4>5</vt:i4>
      </vt:variant>
      <vt:variant>
        <vt:lpwstr>http://www.eaadhsy.gr/n4412/n4412fulltextlinks.html</vt:lpwstr>
      </vt:variant>
      <vt:variant>
        <vt:lpwstr>art105_5</vt:lpwstr>
      </vt:variant>
      <vt:variant>
        <vt:i4>6881360</vt:i4>
      </vt:variant>
      <vt:variant>
        <vt:i4>27</vt:i4>
      </vt:variant>
      <vt:variant>
        <vt:i4>0</vt:i4>
      </vt:variant>
      <vt:variant>
        <vt:i4>5</vt:i4>
      </vt:variant>
      <vt:variant>
        <vt:lpwstr>http://www.eaadhsy.gr/n4412/n4412fulltextlinks.html</vt:lpwstr>
      </vt:variant>
      <vt:variant>
        <vt:lpwstr>art105_4</vt:lpwstr>
      </vt:variant>
      <vt:variant>
        <vt:i4>6815824</vt:i4>
      </vt:variant>
      <vt:variant>
        <vt:i4>24</vt:i4>
      </vt:variant>
      <vt:variant>
        <vt:i4>0</vt:i4>
      </vt:variant>
      <vt:variant>
        <vt:i4>5</vt:i4>
      </vt:variant>
      <vt:variant>
        <vt:lpwstr>http://www.eaadhsy.gr/n4412/n4412fulltextlinks.html</vt:lpwstr>
      </vt:variant>
      <vt:variant>
        <vt:lpwstr>art105_5</vt:lpwstr>
      </vt:variant>
      <vt:variant>
        <vt:i4>1703951</vt:i4>
      </vt:variant>
      <vt:variant>
        <vt:i4>21</vt:i4>
      </vt:variant>
      <vt:variant>
        <vt:i4>0</vt:i4>
      </vt:variant>
      <vt:variant>
        <vt:i4>5</vt:i4>
      </vt:variant>
      <vt:variant>
        <vt:lpwstr>http://www.hsppa.gr/</vt:lpwstr>
      </vt:variant>
      <vt:variant>
        <vt:lpwstr/>
      </vt:variant>
      <vt:variant>
        <vt:i4>7733370</vt:i4>
      </vt:variant>
      <vt:variant>
        <vt:i4>18</vt:i4>
      </vt:variant>
      <vt:variant>
        <vt:i4>0</vt:i4>
      </vt:variant>
      <vt:variant>
        <vt:i4>5</vt:i4>
      </vt:variant>
      <vt:variant>
        <vt:lpwstr>http://www.eaadhsy.gr/</vt:lpwstr>
      </vt:variant>
      <vt:variant>
        <vt:lpwstr/>
      </vt:variant>
      <vt:variant>
        <vt:i4>6094939</vt:i4>
      </vt:variant>
      <vt:variant>
        <vt:i4>15</vt:i4>
      </vt:variant>
      <vt:variant>
        <vt:i4>0</vt:i4>
      </vt:variant>
      <vt:variant>
        <vt:i4>5</vt:i4>
      </vt:variant>
      <vt:variant>
        <vt:lpwstr>http://www.promitheus.gov.gr/</vt:lpwstr>
      </vt:variant>
      <vt:variant>
        <vt:lpwstr/>
      </vt:variant>
      <vt:variant>
        <vt:i4>1966097</vt:i4>
      </vt:variant>
      <vt:variant>
        <vt:i4>12</vt:i4>
      </vt:variant>
      <vt:variant>
        <vt:i4>0</vt:i4>
      </vt:variant>
      <vt:variant>
        <vt:i4>5</vt:i4>
      </vt:variant>
      <vt:variant>
        <vt:lpwstr>http://www.giannitsa.gr/</vt:lpwstr>
      </vt:variant>
      <vt:variant>
        <vt:lpwstr/>
      </vt:variant>
      <vt:variant>
        <vt:i4>2228331</vt:i4>
      </vt:variant>
      <vt:variant>
        <vt:i4>9</vt:i4>
      </vt:variant>
      <vt:variant>
        <vt:i4>0</vt:i4>
      </vt:variant>
      <vt:variant>
        <vt:i4>5</vt:i4>
      </vt:variant>
      <vt:variant>
        <vt:lpwstr>http://et.diavgeia.gov.gr/</vt:lpwstr>
      </vt:variant>
      <vt:variant>
        <vt:lpwstr/>
      </vt:variant>
      <vt:variant>
        <vt:i4>6094939</vt:i4>
      </vt:variant>
      <vt:variant>
        <vt:i4>6</vt:i4>
      </vt:variant>
      <vt:variant>
        <vt:i4>0</vt:i4>
      </vt:variant>
      <vt:variant>
        <vt:i4>5</vt:i4>
      </vt:variant>
      <vt:variant>
        <vt:lpwstr>http://www.promitheus.gov.gr/</vt:lpwstr>
      </vt:variant>
      <vt:variant>
        <vt:lpwstr/>
      </vt:variant>
      <vt:variant>
        <vt:i4>6094939</vt:i4>
      </vt:variant>
      <vt:variant>
        <vt:i4>3</vt:i4>
      </vt:variant>
      <vt:variant>
        <vt:i4>0</vt:i4>
      </vt:variant>
      <vt:variant>
        <vt:i4>5</vt:i4>
      </vt:variant>
      <vt:variant>
        <vt:lpwstr>http://www.promitheus.gov.gr/</vt:lpwstr>
      </vt:variant>
      <vt:variant>
        <vt:lpwstr/>
      </vt:variant>
      <vt:variant>
        <vt:i4>6094939</vt:i4>
      </vt:variant>
      <vt:variant>
        <vt:i4>0</vt:i4>
      </vt:variant>
      <vt:variant>
        <vt:i4>0</vt:i4>
      </vt:variant>
      <vt:variant>
        <vt:i4>5</vt:i4>
      </vt:variant>
      <vt:variant>
        <vt:lpwstr>http://www.promitheus.gov.gr/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Lampis</cp:lastModifiedBy>
  <cp:revision>9</cp:revision>
  <cp:lastPrinted>2017-02-16T07:07:00Z</cp:lastPrinted>
  <dcterms:created xsi:type="dcterms:W3CDTF">2018-03-13T13:19:00Z</dcterms:created>
  <dcterms:modified xsi:type="dcterms:W3CDTF">2018-03-30T06:15:00Z</dcterms:modified>
</cp:coreProperties>
</file>